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7F4" w:rsidRDefault="005267F4" w:rsidP="00F4758B">
      <w:pPr>
        <w:ind w:left="8496" w:firstLine="708"/>
        <w:rPr>
          <w:rFonts w:cs="Tahoma"/>
          <w:b/>
          <w:bCs/>
        </w:rPr>
      </w:pPr>
    </w:p>
    <w:p w:rsidR="00FC59F9" w:rsidRPr="00D36A7F" w:rsidRDefault="00D36A7F" w:rsidP="00F4758B">
      <w:pPr>
        <w:ind w:left="8496" w:firstLine="708"/>
        <w:rPr>
          <w:rFonts w:cs="Tahoma"/>
          <w:b/>
          <w:bCs/>
        </w:rPr>
      </w:pPr>
      <w:r>
        <w:rPr>
          <w:rFonts w:cs="Tahoma"/>
          <w:b/>
          <w:bCs/>
        </w:rPr>
        <w:t xml:space="preserve">     </w:t>
      </w:r>
      <w:r w:rsidR="00CF67E7" w:rsidRPr="00D36A7F">
        <w:rPr>
          <w:rFonts w:cs="Tahoma"/>
          <w:b/>
          <w:bCs/>
        </w:rPr>
        <w:t>Z</w:t>
      </w:r>
      <w:r w:rsidR="005F2397" w:rsidRPr="00D36A7F">
        <w:rPr>
          <w:rFonts w:cs="Tahoma"/>
          <w:b/>
          <w:bCs/>
        </w:rPr>
        <w:t xml:space="preserve">ałącznik nr 2 – FORMULARZ CENOWY                                                                                                    </w:t>
      </w:r>
      <w:r w:rsidR="00FC59F9">
        <w:rPr>
          <w:rFonts w:cs="Tahoma"/>
          <w:b/>
          <w:bCs/>
        </w:rPr>
        <w:t xml:space="preserve">   </w:t>
      </w:r>
    </w:p>
    <w:p w:rsidR="00FC59F9" w:rsidRDefault="00147B1C" w:rsidP="00FC59F9">
      <w:pPr>
        <w:rPr>
          <w:rFonts w:cs="Tahoma"/>
          <w:b/>
          <w:bCs/>
          <w:u w:val="single"/>
        </w:rPr>
      </w:pPr>
      <w:r>
        <w:rPr>
          <w:rFonts w:cs="Tahoma"/>
          <w:b/>
          <w:bCs/>
          <w:u w:val="single"/>
        </w:rPr>
        <w:t>Część</w:t>
      </w:r>
      <w:r w:rsidR="00FC59F9" w:rsidRPr="00CF67E7">
        <w:rPr>
          <w:rFonts w:cs="Tahoma"/>
          <w:b/>
          <w:bCs/>
          <w:u w:val="single"/>
        </w:rPr>
        <w:t xml:space="preserve"> nr 1 – MATEIAŁY BIUROWE  </w:t>
      </w:r>
      <w:r w:rsidR="00FC59F9" w:rsidRPr="00CF67E7">
        <w:rPr>
          <w:rFonts w:cs="Tahoma"/>
          <w:b/>
          <w:bCs/>
          <w:u w:val="single"/>
        </w:rPr>
        <w:tab/>
      </w:r>
    </w:p>
    <w:tbl>
      <w:tblPr>
        <w:tblW w:w="1530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571"/>
        <w:gridCol w:w="4535"/>
        <w:gridCol w:w="994"/>
        <w:gridCol w:w="708"/>
        <w:gridCol w:w="1130"/>
        <w:gridCol w:w="1560"/>
        <w:gridCol w:w="850"/>
        <w:gridCol w:w="1559"/>
        <w:gridCol w:w="1560"/>
        <w:gridCol w:w="1842"/>
      </w:tblGrid>
      <w:tr w:rsidR="00FC59F9" w:rsidTr="00163581">
        <w:trPr>
          <w:tblHeader/>
        </w:trPr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Pr="00CF67E7" w:rsidRDefault="00FC59F9" w:rsidP="00163581">
            <w:pPr>
              <w:pStyle w:val="Nagwektabeli"/>
              <w:snapToGrid w:val="0"/>
              <w:rPr>
                <w:rFonts w:cs="Tahoma"/>
                <w:i w:val="0"/>
                <w:sz w:val="20"/>
                <w:szCs w:val="20"/>
              </w:rPr>
            </w:pPr>
            <w:r w:rsidRPr="00CF67E7">
              <w:rPr>
                <w:rFonts w:cs="Tahoma"/>
                <w:i w:val="0"/>
                <w:sz w:val="20"/>
                <w:szCs w:val="20"/>
              </w:rPr>
              <w:t>Lp.</w:t>
            </w:r>
          </w:p>
        </w:tc>
        <w:tc>
          <w:tcPr>
            <w:tcW w:w="4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Pr="00CF67E7" w:rsidRDefault="00FC59F9" w:rsidP="00163581">
            <w:pPr>
              <w:pStyle w:val="Nagwektabeli"/>
              <w:snapToGrid w:val="0"/>
              <w:rPr>
                <w:rFonts w:cs="Tahoma"/>
                <w:i w:val="0"/>
                <w:sz w:val="20"/>
                <w:szCs w:val="20"/>
              </w:rPr>
            </w:pPr>
            <w:r w:rsidRPr="00CF67E7">
              <w:rPr>
                <w:rFonts w:cs="Tahoma"/>
                <w:i w:val="0"/>
                <w:sz w:val="20"/>
                <w:szCs w:val="20"/>
              </w:rPr>
              <w:t>Przedmiot zamówienia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Pr="00CF67E7" w:rsidRDefault="00FC59F9" w:rsidP="00163581">
            <w:pPr>
              <w:pStyle w:val="Nagwektabeli"/>
              <w:snapToGrid w:val="0"/>
              <w:rPr>
                <w:rFonts w:cs="Tahoma"/>
                <w:i w:val="0"/>
                <w:sz w:val="20"/>
                <w:szCs w:val="20"/>
              </w:rPr>
            </w:pPr>
            <w:proofErr w:type="spellStart"/>
            <w:r w:rsidRPr="00CF67E7">
              <w:rPr>
                <w:rFonts w:cs="Tahoma"/>
                <w:i w:val="0"/>
                <w:sz w:val="20"/>
                <w:szCs w:val="20"/>
              </w:rPr>
              <w:t>J.m</w:t>
            </w:r>
            <w:proofErr w:type="spellEnd"/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Pr="00CF67E7" w:rsidRDefault="00FC59F9" w:rsidP="00163581">
            <w:pPr>
              <w:pStyle w:val="Nagwektabeli"/>
              <w:snapToGrid w:val="0"/>
              <w:rPr>
                <w:rFonts w:cs="Tahoma"/>
                <w:i w:val="0"/>
                <w:sz w:val="20"/>
                <w:szCs w:val="20"/>
              </w:rPr>
            </w:pPr>
            <w:r w:rsidRPr="00CF67E7">
              <w:rPr>
                <w:rFonts w:cs="Tahoma"/>
                <w:i w:val="0"/>
                <w:sz w:val="20"/>
                <w:szCs w:val="20"/>
              </w:rPr>
              <w:t xml:space="preserve">Ilość 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Pr="00CF67E7" w:rsidRDefault="00FC59F9" w:rsidP="00163581">
            <w:pPr>
              <w:pStyle w:val="Nagwektabeli"/>
              <w:snapToGrid w:val="0"/>
              <w:rPr>
                <w:rFonts w:cs="Tahoma"/>
                <w:i w:val="0"/>
                <w:sz w:val="20"/>
                <w:szCs w:val="20"/>
              </w:rPr>
            </w:pPr>
            <w:r>
              <w:rPr>
                <w:rFonts w:cs="Tahoma"/>
                <w:i w:val="0"/>
                <w:sz w:val="20"/>
                <w:szCs w:val="20"/>
              </w:rPr>
              <w:t xml:space="preserve">Cena </w:t>
            </w:r>
            <w:proofErr w:type="spellStart"/>
            <w:r>
              <w:rPr>
                <w:rFonts w:cs="Tahoma"/>
                <w:i w:val="0"/>
                <w:sz w:val="20"/>
                <w:szCs w:val="20"/>
              </w:rPr>
              <w:t>jednost</w:t>
            </w:r>
            <w:proofErr w:type="spellEnd"/>
            <w:r>
              <w:rPr>
                <w:rFonts w:cs="Tahoma"/>
                <w:i w:val="0"/>
                <w:sz w:val="20"/>
                <w:szCs w:val="20"/>
              </w:rPr>
              <w:t>.</w:t>
            </w:r>
            <w:r w:rsidRPr="00CF67E7">
              <w:rPr>
                <w:rFonts w:cs="Tahoma"/>
                <w:i w:val="0"/>
                <w:sz w:val="20"/>
                <w:szCs w:val="20"/>
              </w:rPr>
              <w:t xml:space="preserve"> netto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Pr="00CF67E7" w:rsidRDefault="00FC59F9" w:rsidP="00163581">
            <w:pPr>
              <w:pStyle w:val="Nagwektabeli"/>
              <w:snapToGrid w:val="0"/>
              <w:rPr>
                <w:rFonts w:cs="Tahoma"/>
                <w:i w:val="0"/>
                <w:sz w:val="20"/>
                <w:szCs w:val="20"/>
              </w:rPr>
            </w:pPr>
            <w:r w:rsidRPr="00CF67E7">
              <w:rPr>
                <w:rFonts w:cs="Tahoma"/>
                <w:i w:val="0"/>
                <w:sz w:val="20"/>
                <w:szCs w:val="20"/>
              </w:rPr>
              <w:t>Wartość netto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Pr="00CF67E7" w:rsidRDefault="00FC59F9" w:rsidP="00163581">
            <w:pPr>
              <w:pStyle w:val="Nagwektabeli"/>
              <w:snapToGrid w:val="0"/>
              <w:rPr>
                <w:rFonts w:cs="Tahoma"/>
                <w:i w:val="0"/>
                <w:sz w:val="20"/>
                <w:szCs w:val="20"/>
              </w:rPr>
            </w:pPr>
            <w:r w:rsidRPr="00CF67E7">
              <w:rPr>
                <w:rFonts w:cs="Tahoma"/>
                <w:i w:val="0"/>
                <w:sz w:val="20"/>
                <w:szCs w:val="20"/>
              </w:rPr>
              <w:t>% VAT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Pr="00CF67E7" w:rsidRDefault="00FC59F9" w:rsidP="00163581">
            <w:pPr>
              <w:pStyle w:val="Nagwektabeli"/>
              <w:snapToGrid w:val="0"/>
              <w:rPr>
                <w:rFonts w:cs="Tahoma"/>
                <w:i w:val="0"/>
                <w:sz w:val="20"/>
                <w:szCs w:val="20"/>
              </w:rPr>
            </w:pPr>
            <w:r w:rsidRPr="00CF67E7">
              <w:rPr>
                <w:rFonts w:cs="Tahoma"/>
                <w:i w:val="0"/>
                <w:sz w:val="20"/>
                <w:szCs w:val="20"/>
              </w:rPr>
              <w:t>Wartość VAT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59F9" w:rsidRPr="00CF67E7" w:rsidRDefault="00FC59F9" w:rsidP="00163581">
            <w:pPr>
              <w:pStyle w:val="Nagwektabeli"/>
              <w:snapToGrid w:val="0"/>
              <w:rPr>
                <w:rFonts w:cs="Tahoma"/>
                <w:i w:val="0"/>
                <w:sz w:val="20"/>
                <w:szCs w:val="20"/>
              </w:rPr>
            </w:pPr>
            <w:r w:rsidRPr="00CF67E7">
              <w:rPr>
                <w:rFonts w:cs="Tahoma"/>
                <w:i w:val="0"/>
                <w:sz w:val="20"/>
                <w:szCs w:val="20"/>
              </w:rPr>
              <w:t>Wartość brutto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producent/nazwa handlowa</w:t>
            </w:r>
          </w:p>
          <w:p w:rsidR="00FC59F9" w:rsidRPr="00CF67E7" w:rsidRDefault="00FC59F9" w:rsidP="00163581">
            <w:pPr>
              <w:pStyle w:val="Nagwektabeli"/>
              <w:snapToGrid w:val="0"/>
              <w:rPr>
                <w:rFonts w:cs="Tahoma"/>
                <w:i w:val="0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Nagwektabeli"/>
              <w:snapToGrid w:val="0"/>
              <w:jc w:val="left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  <w:t>1.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Nagwektabeli"/>
              <w:snapToGrid w:val="0"/>
              <w:jc w:val="left"/>
              <w:rPr>
                <w:rFonts w:cs="Tahoma"/>
                <w:b w:val="0"/>
                <w:i w:val="0"/>
                <w:sz w:val="20"/>
                <w:szCs w:val="20"/>
              </w:rPr>
            </w:pPr>
            <w:proofErr w:type="spellStart"/>
            <w:r>
              <w:rPr>
                <w:rFonts w:cs="Tahoma"/>
                <w:b w:val="0"/>
                <w:i w:val="0"/>
                <w:sz w:val="20"/>
                <w:szCs w:val="20"/>
              </w:rPr>
              <w:t>Antyrama</w:t>
            </w:r>
            <w:proofErr w:type="spellEnd"/>
            <w:r>
              <w:rPr>
                <w:rFonts w:cs="Tahoma"/>
                <w:b w:val="0"/>
                <w:i w:val="0"/>
                <w:sz w:val="20"/>
                <w:szCs w:val="20"/>
              </w:rPr>
              <w:t xml:space="preserve"> wykonana z pleksi wymiary 21x30cm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Nagwektabeli"/>
              <w:snapToGrid w:val="0"/>
              <w:jc w:val="left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Nagwektabeli"/>
              <w:snapToGrid w:val="0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  <w:t>10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Nagwektabeli"/>
              <w:snapToGrid w:val="0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Nagwektabeli"/>
              <w:snapToGrid w:val="0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Nagwektabeli"/>
              <w:snapToGrid w:val="0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Nagwektabeli"/>
              <w:snapToGrid w:val="0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Nagwektabeli"/>
              <w:snapToGrid w:val="0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Nagwektabeli"/>
              <w:snapToGrid w:val="0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Nagwektabeli"/>
              <w:snapToGrid w:val="0"/>
              <w:jc w:val="left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  <w:t>2.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Nagwektabeli"/>
              <w:snapToGrid w:val="0"/>
              <w:jc w:val="left"/>
              <w:rPr>
                <w:rFonts w:cs="Tahoma"/>
                <w:b w:val="0"/>
                <w:i w:val="0"/>
                <w:sz w:val="20"/>
                <w:szCs w:val="20"/>
              </w:rPr>
            </w:pPr>
            <w:r>
              <w:rPr>
                <w:rFonts w:cs="Tahoma"/>
                <w:b w:val="0"/>
                <w:i w:val="0"/>
                <w:sz w:val="20"/>
                <w:szCs w:val="20"/>
              </w:rPr>
              <w:t>Arkusz spisu z natruryA4 samokopiujący , 80 kart.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Nagwektabeli"/>
              <w:snapToGrid w:val="0"/>
              <w:jc w:val="left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Nagwektabeli"/>
              <w:snapToGrid w:val="0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  <w:t>10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Nagwektabeli"/>
              <w:snapToGrid w:val="0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Nagwektabeli"/>
              <w:snapToGrid w:val="0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Nagwektabeli"/>
              <w:snapToGrid w:val="0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Nagwektabeli"/>
              <w:snapToGrid w:val="0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Nagwektabeli"/>
              <w:snapToGrid w:val="0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Nagwektabeli"/>
              <w:snapToGrid w:val="0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Nagwektabeli"/>
              <w:snapToGrid w:val="0"/>
              <w:jc w:val="left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  <w:t>3.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FC59F9">
            <w:pPr>
              <w:pStyle w:val="Nagwektabeli"/>
              <w:snapToGrid w:val="0"/>
              <w:jc w:val="left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  <w:t>Blok techniczny kolorowy A4 w 10 intensywnych kolorach, gramatura 180-200g/</w:t>
            </w:r>
            <w:proofErr w:type="spellStart"/>
            <w:r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  <w:t>m</w:t>
            </w:r>
            <w:r>
              <w:rPr>
                <w:b w:val="0"/>
                <w:bCs w:val="0"/>
                <w:i w:val="0"/>
                <w:iCs w:val="0"/>
                <w:sz w:val="20"/>
                <w:szCs w:val="20"/>
              </w:rPr>
              <w:t>²</w:t>
            </w:r>
            <w:proofErr w:type="spellEnd"/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Nagwektabeli"/>
              <w:snapToGrid w:val="0"/>
              <w:jc w:val="left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Nagwektabeli"/>
              <w:snapToGrid w:val="0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  <w:t>10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Nagwektabeli"/>
              <w:snapToGrid w:val="0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Nagwektabeli"/>
              <w:snapToGrid w:val="0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Nagwektabeli"/>
              <w:snapToGrid w:val="0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Nagwektabeli"/>
              <w:snapToGrid w:val="0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Nagwektabeli"/>
              <w:snapToGrid w:val="0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Nagwektabeli"/>
              <w:snapToGrid w:val="0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Nagwektabeli"/>
              <w:snapToGrid w:val="0"/>
              <w:jc w:val="left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  <w:t>4.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Nagwektabeli"/>
              <w:snapToGrid w:val="0"/>
              <w:jc w:val="left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  <w:t>Blok techniczny biały A4 10 kartkowy, gramatura 180-200g/</w:t>
            </w:r>
            <w:proofErr w:type="spellStart"/>
            <w:r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  <w:t>m</w:t>
            </w:r>
            <w:r>
              <w:rPr>
                <w:b w:val="0"/>
                <w:bCs w:val="0"/>
                <w:i w:val="0"/>
                <w:iCs w:val="0"/>
                <w:sz w:val="20"/>
                <w:szCs w:val="20"/>
              </w:rPr>
              <w:t>²</w:t>
            </w:r>
            <w:proofErr w:type="spellEnd"/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Nagwektabeli"/>
              <w:snapToGrid w:val="0"/>
              <w:jc w:val="left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Nagwektabeli"/>
              <w:snapToGrid w:val="0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  <w:t>100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Nagwektabeli"/>
              <w:snapToGrid w:val="0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Nagwektabeli"/>
              <w:snapToGrid w:val="0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Nagwektabeli"/>
              <w:snapToGrid w:val="0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Nagwektabeli"/>
              <w:snapToGrid w:val="0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Nagwektabeli"/>
              <w:snapToGrid w:val="0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Nagwektabeli"/>
              <w:snapToGrid w:val="0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Nagwektabeli"/>
              <w:snapToGrid w:val="0"/>
              <w:jc w:val="left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  <w:t>5</w:t>
            </w:r>
            <w:r w:rsidR="001F397D"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bCs/>
                <w:iCs/>
                <w:sz w:val="20"/>
                <w:szCs w:val="20"/>
              </w:rPr>
              <w:t>Blok szkolny rysunkowy A4 /100kartek/ biały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Nagwektabeli"/>
              <w:snapToGrid w:val="0"/>
              <w:jc w:val="left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Nagwektabeli"/>
              <w:snapToGrid w:val="0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  <w:t>30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Nagwektabeli"/>
              <w:snapToGrid w:val="0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Nagwektabeli"/>
              <w:snapToGrid w:val="0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Nagwektabeli"/>
              <w:snapToGrid w:val="0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Nagwektabeli"/>
              <w:snapToGrid w:val="0"/>
              <w:rPr>
                <w:rFonts w:cs="Tahoma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Nagwektabeli"/>
              <w:snapToGrid w:val="0"/>
              <w:rPr>
                <w:rFonts w:cs="Tahoma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Nagwektabeli"/>
              <w:snapToGrid w:val="0"/>
              <w:rPr>
                <w:rFonts w:cs="Tahoma"/>
                <w:bCs w:val="0"/>
                <w:i w:val="0"/>
                <w:iCs w:val="0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Nagwektabeli"/>
              <w:snapToGrid w:val="0"/>
              <w:jc w:val="left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  <w:t>6.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Bibuła cienki papier krepowany typu </w:t>
            </w:r>
            <w:proofErr w:type="spellStart"/>
            <w:r>
              <w:rPr>
                <w:rFonts w:cs="Tahoma"/>
                <w:sz w:val="20"/>
                <w:szCs w:val="20"/>
              </w:rPr>
              <w:t>Exaclair</w:t>
            </w:r>
            <w:proofErr w:type="spellEnd"/>
            <w:r>
              <w:rPr>
                <w:rFonts w:cs="Tahoma"/>
                <w:sz w:val="20"/>
                <w:szCs w:val="20"/>
              </w:rPr>
              <w:t xml:space="preserve"> nr 55 różne kolory: zielony trawiasty, jasnoczerwony, ciepły żółty, kremowy, biały, czarny, brązowy, zielony groszkowy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Nagwektabeli"/>
              <w:snapToGrid w:val="0"/>
              <w:jc w:val="left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Nagwektabeli"/>
              <w:snapToGrid w:val="0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  <w:t>130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Nagwektabeli"/>
              <w:snapToGrid w:val="0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Nagwektabeli"/>
              <w:snapToGrid w:val="0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Nagwektabeli"/>
              <w:snapToGrid w:val="0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Nagwektabeli"/>
              <w:snapToGrid w:val="0"/>
              <w:rPr>
                <w:rFonts w:cs="Tahoma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Nagwektabeli"/>
              <w:snapToGrid w:val="0"/>
              <w:rPr>
                <w:rFonts w:cs="Tahoma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Nagwektabeli"/>
              <w:snapToGrid w:val="0"/>
              <w:rPr>
                <w:rFonts w:cs="Tahoma"/>
                <w:bCs w:val="0"/>
                <w:i w:val="0"/>
                <w:iCs w:val="0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1F397D" w:rsidP="00163581">
            <w:pPr>
              <w:pStyle w:val="Nagwektabeli"/>
              <w:snapToGrid w:val="0"/>
              <w:jc w:val="left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  <w:t>7</w:t>
            </w:r>
            <w:r w:rsidR="00FC59F9"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Nagwektabeli"/>
              <w:snapToGrid w:val="0"/>
              <w:jc w:val="left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  <w:t xml:space="preserve">Cienkopis kreślarski typu  PIN 200 grubość końcówki od 0,05 do </w:t>
            </w:r>
            <w:smartTag w:uri="urn:schemas-microsoft-com:office:smarttags" w:element="metricconverter">
              <w:smartTagPr>
                <w:attr w:name="ProductID" w:val="0,8 mm"/>
              </w:smartTagPr>
              <w:r>
                <w:rPr>
                  <w:rFonts w:cs="Tahoma"/>
                  <w:b w:val="0"/>
                  <w:bCs w:val="0"/>
                  <w:i w:val="0"/>
                  <w:iCs w:val="0"/>
                  <w:sz w:val="20"/>
                  <w:szCs w:val="20"/>
                </w:rPr>
                <w:t>0,8 mm</w:t>
              </w:r>
            </w:smartTag>
            <w:r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  <w:t>, kolor czarny, odporny na działanie wody, światła, alkoholu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Nagwektabeli"/>
              <w:snapToGrid w:val="0"/>
              <w:jc w:val="left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Nagwektabeli"/>
              <w:snapToGrid w:val="0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  <w:t>30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Nagwektabeli"/>
              <w:snapToGrid w:val="0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Nagwektabeli"/>
              <w:snapToGrid w:val="0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Nagwektabeli"/>
              <w:snapToGrid w:val="0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Nagwektabeli"/>
              <w:snapToGrid w:val="0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Nagwektabeli"/>
              <w:snapToGrid w:val="0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Nagwektabeli"/>
              <w:snapToGrid w:val="0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1F397D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8</w:t>
            </w:r>
            <w:r w:rsidR="00FC59F9"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Długopisy zwykłe niebieskie, czarne, czerwone, zielone, grubość linii pisania 0,3mm-0,35mm, zakończenie i skuwka w kolorze tuszu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proofErr w:type="spellStart"/>
            <w:r>
              <w:rPr>
                <w:rFonts w:cs="Tahoma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500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1F397D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9.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Długopis żelowy z wymiennym wkładem </w:t>
            </w:r>
            <w:smartTag w:uri="urn:schemas-microsoft-com:office:smarttags" w:element="metricconverter">
              <w:smartTagPr>
                <w:attr w:name="ProductID" w:val="0,5 mm"/>
              </w:smartTagPr>
              <w:r>
                <w:rPr>
                  <w:rFonts w:cs="Tahoma"/>
                  <w:sz w:val="20"/>
                  <w:szCs w:val="20"/>
                </w:rPr>
                <w:t>0,5 mm</w:t>
              </w:r>
            </w:smartTag>
            <w:r>
              <w:rPr>
                <w:rFonts w:cs="Tahoma"/>
                <w:sz w:val="20"/>
                <w:szCs w:val="20"/>
              </w:rPr>
              <w:t xml:space="preserve"> przeznaczony do opisywania faktur (na odwrocie papieru samokopiującego) w przeźroczystej obudowie wykonanej z tworzywa sztucznego ze skuwką, kolory: niebieski, czarny, czerwony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F397D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</w:t>
            </w:r>
            <w:r w:rsidR="001F397D">
              <w:rPr>
                <w:rFonts w:cs="Tahoma"/>
                <w:sz w:val="20"/>
                <w:szCs w:val="20"/>
              </w:rPr>
              <w:t>0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Długopis z </w:t>
            </w:r>
            <w:r w:rsidRPr="00A3088C">
              <w:rPr>
                <w:rFonts w:cs="Tahoma"/>
                <w:b/>
                <w:sz w:val="20"/>
                <w:szCs w:val="20"/>
              </w:rPr>
              <w:t xml:space="preserve">ciężką </w:t>
            </w:r>
            <w:r>
              <w:rPr>
                <w:rFonts w:cs="Tahoma"/>
                <w:sz w:val="20"/>
                <w:szCs w:val="20"/>
              </w:rPr>
              <w:t xml:space="preserve">podstawą, na metalowym, długim łańcuszku umożliwiającym swobodne operowanie </w:t>
            </w:r>
            <w:r>
              <w:rPr>
                <w:rFonts w:cs="Tahoma"/>
                <w:sz w:val="20"/>
                <w:szCs w:val="20"/>
              </w:rPr>
              <w:lastRenderedPageBreak/>
              <w:t xml:space="preserve">długopisem 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F397D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lastRenderedPageBreak/>
              <w:t>1</w:t>
            </w:r>
            <w:r w:rsidR="001F397D">
              <w:rPr>
                <w:rFonts w:cs="Tahoma"/>
                <w:sz w:val="20"/>
                <w:szCs w:val="20"/>
              </w:rPr>
              <w:t>1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Druki delegacji A-5 offset 80 kartek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Bloczek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513F4C">
        <w:trPr>
          <w:trHeight w:val="370"/>
        </w:trPr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F397D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</w:t>
            </w:r>
            <w:r w:rsidR="001F397D">
              <w:rPr>
                <w:rFonts w:cs="Tahoma"/>
                <w:sz w:val="20"/>
                <w:szCs w:val="20"/>
              </w:rPr>
              <w:t>2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Dziurkacz metalowy  do 65 kartek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proofErr w:type="spellStart"/>
            <w:r>
              <w:rPr>
                <w:rFonts w:cs="Tahoma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5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rPr>
          <w:trHeight w:val="480"/>
        </w:trPr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F397D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</w:t>
            </w:r>
            <w:r w:rsidR="001F397D">
              <w:rPr>
                <w:rFonts w:cs="Tahoma"/>
                <w:sz w:val="20"/>
                <w:szCs w:val="20"/>
              </w:rPr>
              <w:t>3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Dziurkacz metalowy do 45 kartek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5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rPr>
          <w:trHeight w:val="480"/>
        </w:trPr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F397D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</w:t>
            </w:r>
            <w:r w:rsidR="001F397D">
              <w:rPr>
                <w:rFonts w:cs="Tahoma"/>
                <w:sz w:val="20"/>
                <w:szCs w:val="20"/>
              </w:rPr>
              <w:t>4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Deska A/4 z </w:t>
            </w:r>
            <w:proofErr w:type="spellStart"/>
            <w:r>
              <w:rPr>
                <w:rFonts w:cs="Tahoma"/>
                <w:sz w:val="20"/>
                <w:szCs w:val="20"/>
              </w:rPr>
              <w:t>klipem</w:t>
            </w:r>
            <w:proofErr w:type="spellEnd"/>
            <w:r>
              <w:rPr>
                <w:rFonts w:cs="Tahoma"/>
                <w:sz w:val="20"/>
                <w:szCs w:val="20"/>
              </w:rPr>
              <w:t xml:space="preserve"> i okładką do pisania z dwiema sztywnymi okładkami oraz mechanizmem zaciskowym do papieru, na wewnętrznej stronie okładki kieszeń oraz uchwyt na długopis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2B179E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9</w:t>
            </w:r>
            <w:r w:rsidR="00FC59F9">
              <w:rPr>
                <w:rFonts w:cs="Tahoma"/>
                <w:sz w:val="20"/>
                <w:szCs w:val="20"/>
              </w:rPr>
              <w:t>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rPr>
          <w:trHeight w:val="682"/>
        </w:trPr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F397D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</w:t>
            </w:r>
            <w:r w:rsidR="001F397D">
              <w:rPr>
                <w:rFonts w:cs="Tahoma"/>
                <w:sz w:val="20"/>
                <w:szCs w:val="20"/>
              </w:rPr>
              <w:t>5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Pr="00BC54E5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 w:rsidRPr="00BC54E5">
              <w:rPr>
                <w:rFonts w:cs="Tahoma"/>
                <w:sz w:val="20"/>
                <w:szCs w:val="20"/>
              </w:rPr>
              <w:t xml:space="preserve">Etykiety samoprzylepne do oznaczeń i korespondencji seryjnej rozmiar </w:t>
            </w:r>
            <w:r w:rsidRPr="00BC54E5">
              <w:rPr>
                <w:rFonts w:cs="Tahoma"/>
                <w:b/>
                <w:sz w:val="20"/>
                <w:szCs w:val="20"/>
              </w:rPr>
              <w:t>210x297mm</w:t>
            </w:r>
            <w:r w:rsidRPr="00BC54E5">
              <w:rPr>
                <w:rFonts w:cs="Tahoma"/>
                <w:sz w:val="20"/>
                <w:szCs w:val="20"/>
              </w:rPr>
              <w:t xml:space="preserve"> ilość etykiet na arkuszu 1, ilość arkuszy w opakowaniu 100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Pr="00BC54E5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 w:rsidRPr="00BC54E5">
              <w:rPr>
                <w:rFonts w:cs="Tahoma"/>
                <w:sz w:val="20"/>
                <w:szCs w:val="20"/>
              </w:rPr>
              <w:t>Op.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Pr="00BC54E5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 w:rsidRPr="00BC54E5">
              <w:rPr>
                <w:rFonts w:cs="Tahoma"/>
                <w:sz w:val="20"/>
                <w:szCs w:val="20"/>
              </w:rPr>
              <w:t>2</w:t>
            </w:r>
            <w:r w:rsidR="002B179E" w:rsidRPr="00BC54E5">
              <w:rPr>
                <w:rFonts w:cs="Tahoma"/>
                <w:sz w:val="20"/>
                <w:szCs w:val="20"/>
              </w:rPr>
              <w:t>5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rPr>
          <w:trHeight w:val="682"/>
        </w:trPr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F397D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</w:t>
            </w:r>
            <w:r w:rsidR="001F397D">
              <w:rPr>
                <w:rFonts w:cs="Tahoma"/>
                <w:sz w:val="20"/>
                <w:szCs w:val="20"/>
              </w:rPr>
              <w:t>6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Etykiety samoprzylepne do oznaczeń i korespondencji seryjnej rozmiar </w:t>
            </w:r>
            <w:r>
              <w:rPr>
                <w:rFonts w:cs="Tahoma"/>
                <w:b/>
                <w:sz w:val="20"/>
                <w:szCs w:val="20"/>
              </w:rPr>
              <w:t>210x148,5mm</w:t>
            </w:r>
            <w:r>
              <w:rPr>
                <w:rFonts w:cs="Tahoma"/>
                <w:sz w:val="20"/>
                <w:szCs w:val="20"/>
              </w:rPr>
              <w:t xml:space="preserve"> ilość etykiet na arkuszu 2, ilość arkuszy w opakowaniu 50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Op.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2B179E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4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rPr>
          <w:trHeight w:val="682"/>
        </w:trPr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F397D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</w:t>
            </w:r>
            <w:r w:rsidR="001F397D">
              <w:rPr>
                <w:rFonts w:cs="Tahoma"/>
                <w:sz w:val="20"/>
                <w:szCs w:val="20"/>
              </w:rPr>
              <w:t>7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Etykiety samoprzylepne do oznaczeń i korespondencji seryjnej rozmiar </w:t>
            </w:r>
            <w:r>
              <w:rPr>
                <w:rFonts w:cs="Tahoma"/>
                <w:b/>
                <w:sz w:val="20"/>
                <w:szCs w:val="20"/>
              </w:rPr>
              <w:t>105x148,5mm</w:t>
            </w:r>
            <w:r>
              <w:rPr>
                <w:rFonts w:cs="Tahoma"/>
                <w:sz w:val="20"/>
                <w:szCs w:val="20"/>
              </w:rPr>
              <w:t xml:space="preserve"> ilość etykiet na arkuszu 4, ilość arkuszy w opakowaniu 50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Op.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2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F397D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</w:t>
            </w:r>
            <w:r w:rsidR="001F397D">
              <w:rPr>
                <w:rFonts w:cs="Tahoma"/>
                <w:sz w:val="20"/>
                <w:szCs w:val="20"/>
              </w:rPr>
              <w:t>8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Flamaster czarny, fibrowa końcówka pisząca odporna na rozwarstwianie o grubości 1,00mm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Szt. 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100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1F397D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19</w:t>
            </w:r>
            <w:r w:rsidR="00FC59F9"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Flamastry 24szt. w opakowaniu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Op.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2B179E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4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1F397D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20</w:t>
            </w:r>
            <w:r w:rsidR="00FC59F9"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Farby plakatowe do malowania na papierze, kartonie, drenie 12 kolorów, </w:t>
            </w:r>
            <w:proofErr w:type="spellStart"/>
            <w:r>
              <w:rPr>
                <w:rFonts w:cs="Tahoma"/>
                <w:sz w:val="20"/>
                <w:szCs w:val="20"/>
              </w:rPr>
              <w:t>poj</w:t>
            </w:r>
            <w:proofErr w:type="spellEnd"/>
            <w:r>
              <w:rPr>
                <w:rFonts w:cs="Tahoma"/>
                <w:sz w:val="20"/>
                <w:szCs w:val="20"/>
              </w:rPr>
              <w:t>. 20ml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4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F397D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2</w:t>
            </w:r>
            <w:r w:rsidR="001F397D">
              <w:rPr>
                <w:rFonts w:cs="Tahoma"/>
                <w:sz w:val="20"/>
                <w:szCs w:val="20"/>
              </w:rPr>
              <w:t>1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Farby akwarelowe w plastikowym opakowaniu  24 kolory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4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D13BC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D13BC" w:rsidRDefault="00CA52B3" w:rsidP="001F397D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lastRenderedPageBreak/>
              <w:t>22.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D13BC" w:rsidRPr="005D13BC" w:rsidRDefault="005D13BC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 w:rsidRPr="005D13BC">
              <w:rPr>
                <w:sz w:val="20"/>
                <w:szCs w:val="20"/>
              </w:rPr>
              <w:t xml:space="preserve">folia </w:t>
            </w:r>
            <w:proofErr w:type="spellStart"/>
            <w:r w:rsidRPr="005D13BC">
              <w:rPr>
                <w:sz w:val="20"/>
                <w:szCs w:val="20"/>
              </w:rPr>
              <w:t>stretch</w:t>
            </w:r>
            <w:proofErr w:type="spellEnd"/>
            <w:r w:rsidRPr="005D13BC">
              <w:rPr>
                <w:sz w:val="20"/>
                <w:szCs w:val="20"/>
              </w:rPr>
              <w:t xml:space="preserve"> do ręcznego owijania towaru, rozciągliwa, wytrzymała, na tulei gramatura :23 </w:t>
            </w:r>
            <w:proofErr w:type="spellStart"/>
            <w:r w:rsidRPr="005D13BC">
              <w:rPr>
                <w:sz w:val="20"/>
                <w:szCs w:val="20"/>
              </w:rPr>
              <w:t>mic</w:t>
            </w:r>
            <w:proofErr w:type="spellEnd"/>
            <w:r w:rsidRPr="005D13BC">
              <w:rPr>
                <w:sz w:val="20"/>
                <w:szCs w:val="20"/>
              </w:rPr>
              <w:t>. czarna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D13BC" w:rsidRDefault="005D13BC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5D13BC" w:rsidRDefault="005D13BC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2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D13BC" w:rsidRDefault="005D13BC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D13BC" w:rsidRDefault="005D13BC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D13BC" w:rsidRDefault="005D13BC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D13BC" w:rsidRDefault="005D13BC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13BC" w:rsidRDefault="005D13BC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13BC" w:rsidRDefault="005D13BC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CA52B3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2</w:t>
            </w:r>
            <w:r w:rsidR="00CA52B3">
              <w:rPr>
                <w:rFonts w:cs="Tahoma"/>
                <w:sz w:val="20"/>
                <w:szCs w:val="20"/>
              </w:rPr>
              <w:t>3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Gumka do mazania  typu „Myszka”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proofErr w:type="spellStart"/>
            <w:r>
              <w:rPr>
                <w:rFonts w:cs="Tahoma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2B179E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15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CA52B3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2</w:t>
            </w:r>
            <w:r w:rsidR="00CA52B3">
              <w:rPr>
                <w:rFonts w:cs="Tahoma"/>
                <w:sz w:val="20"/>
                <w:szCs w:val="20"/>
              </w:rPr>
              <w:t>4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76405B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Grzbiety plastikowe do bindowania 12 mm op. 100szt.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proofErr w:type="spellStart"/>
            <w:r>
              <w:rPr>
                <w:rFonts w:cs="Tahoma"/>
                <w:sz w:val="20"/>
                <w:szCs w:val="20"/>
              </w:rPr>
              <w:t>Op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2B179E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2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CA52B3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2</w:t>
            </w:r>
            <w:r w:rsidR="00CA52B3">
              <w:rPr>
                <w:rFonts w:cs="Tahoma"/>
                <w:sz w:val="20"/>
                <w:szCs w:val="20"/>
              </w:rPr>
              <w:t>5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2B179E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Grzbiety plastikowe do bindowania </w:t>
            </w:r>
            <w:r w:rsidR="002B179E">
              <w:rPr>
                <w:rFonts w:cs="Tahoma"/>
                <w:sz w:val="20"/>
                <w:szCs w:val="20"/>
              </w:rPr>
              <w:t>10</w:t>
            </w:r>
            <w:r>
              <w:rPr>
                <w:rFonts w:cs="Tahoma"/>
                <w:sz w:val="20"/>
                <w:szCs w:val="20"/>
              </w:rPr>
              <w:t xml:space="preserve"> mm op.100 szt.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Op.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2B179E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2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CA52B3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2</w:t>
            </w:r>
            <w:r w:rsidR="00CA52B3">
              <w:rPr>
                <w:rFonts w:cs="Tahoma"/>
                <w:sz w:val="20"/>
                <w:szCs w:val="20"/>
              </w:rPr>
              <w:t>6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2B179E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Grzbiety plastikowe do bindowania </w:t>
            </w:r>
            <w:r w:rsidR="002B179E">
              <w:rPr>
                <w:rFonts w:cs="Tahoma"/>
                <w:sz w:val="20"/>
                <w:szCs w:val="20"/>
              </w:rPr>
              <w:t>14</w:t>
            </w:r>
            <w:r>
              <w:rPr>
                <w:rFonts w:cs="Tahoma"/>
                <w:sz w:val="20"/>
                <w:szCs w:val="20"/>
              </w:rPr>
              <w:t>mm op. 50szt.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Op.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2B179E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2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CA52B3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2</w:t>
            </w:r>
            <w:r w:rsidR="00CA52B3">
              <w:rPr>
                <w:rFonts w:cs="Tahoma"/>
                <w:sz w:val="20"/>
                <w:szCs w:val="20"/>
              </w:rPr>
              <w:t>7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2B179E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Grzbiety plastikowe do bindowania </w:t>
            </w:r>
            <w:r w:rsidR="002B179E">
              <w:rPr>
                <w:rFonts w:cs="Tahoma"/>
                <w:sz w:val="20"/>
                <w:szCs w:val="20"/>
              </w:rPr>
              <w:t>16</w:t>
            </w:r>
            <w:r>
              <w:rPr>
                <w:rFonts w:cs="Tahoma"/>
                <w:sz w:val="20"/>
                <w:szCs w:val="20"/>
              </w:rPr>
              <w:t>mm op. 50 szt.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Op.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2B179E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2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1A33F3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A33F3" w:rsidRDefault="001F397D" w:rsidP="00CA52B3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2</w:t>
            </w:r>
            <w:r w:rsidR="00CA52B3">
              <w:rPr>
                <w:rFonts w:cs="Tahoma"/>
                <w:sz w:val="20"/>
                <w:szCs w:val="20"/>
              </w:rPr>
              <w:t>8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A33F3" w:rsidRDefault="001A33F3" w:rsidP="00BC54E5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Grzbiety zaciskowe : proste listwy plastikowe z jedną zaokrągloną końcówką, </w:t>
            </w:r>
            <w:r w:rsidR="00631EDB">
              <w:rPr>
                <w:rFonts w:cs="Tahoma"/>
                <w:sz w:val="20"/>
                <w:szCs w:val="20"/>
              </w:rPr>
              <w:t xml:space="preserve">możliwość oprawienia </w:t>
            </w:r>
            <w:r>
              <w:rPr>
                <w:rFonts w:cs="Tahoma"/>
                <w:sz w:val="20"/>
                <w:szCs w:val="20"/>
              </w:rPr>
              <w:t xml:space="preserve">format A4 </w:t>
            </w:r>
            <w:r w:rsidRPr="00BC54E5">
              <w:rPr>
                <w:rFonts w:cs="Tahoma"/>
                <w:sz w:val="20"/>
                <w:szCs w:val="20"/>
              </w:rPr>
              <w:t xml:space="preserve">bez użycia </w:t>
            </w:r>
            <w:proofErr w:type="spellStart"/>
            <w:r w:rsidRPr="00BC54E5">
              <w:rPr>
                <w:rFonts w:cs="Tahoma"/>
                <w:sz w:val="20"/>
                <w:szCs w:val="20"/>
              </w:rPr>
              <w:t>bindownicy</w:t>
            </w:r>
            <w:proofErr w:type="spellEnd"/>
            <w:r>
              <w:rPr>
                <w:rFonts w:cs="Tahoma"/>
                <w:sz w:val="20"/>
                <w:szCs w:val="20"/>
              </w:rPr>
              <w:t xml:space="preserve"> różne kolory rozmiar 6mm op. 50 szt.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A33F3" w:rsidRDefault="001A33F3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Op.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1A33F3" w:rsidRDefault="001A33F3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A33F3" w:rsidRDefault="001A33F3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A33F3" w:rsidRDefault="001A33F3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A33F3" w:rsidRDefault="001A33F3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A33F3" w:rsidRDefault="001A33F3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33F3" w:rsidRDefault="001A33F3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33F3" w:rsidRDefault="001A33F3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1A33F3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A33F3" w:rsidRDefault="001F397D" w:rsidP="00CA52B3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2</w:t>
            </w:r>
            <w:r w:rsidR="00CA52B3">
              <w:rPr>
                <w:rFonts w:cs="Tahoma"/>
                <w:sz w:val="20"/>
                <w:szCs w:val="20"/>
              </w:rPr>
              <w:t>9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A33F3" w:rsidRDefault="001A33F3" w:rsidP="00BC54E5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Grzbiety zaciskowe : proste listwy plastikowe z jedną zaokrągloną końcówką, możliwość oprawienia format A4 </w:t>
            </w:r>
            <w:r w:rsidRPr="00BC54E5">
              <w:rPr>
                <w:rFonts w:cs="Tahoma"/>
                <w:sz w:val="20"/>
                <w:szCs w:val="20"/>
              </w:rPr>
              <w:t xml:space="preserve">bez użycia </w:t>
            </w:r>
            <w:proofErr w:type="spellStart"/>
            <w:r w:rsidRPr="00BC54E5">
              <w:rPr>
                <w:rFonts w:cs="Tahoma"/>
                <w:sz w:val="20"/>
                <w:szCs w:val="20"/>
              </w:rPr>
              <w:t>bindownicy</w:t>
            </w:r>
            <w:proofErr w:type="spellEnd"/>
            <w:r>
              <w:rPr>
                <w:rFonts w:cs="Tahoma"/>
                <w:sz w:val="20"/>
                <w:szCs w:val="20"/>
              </w:rPr>
              <w:t xml:space="preserve"> różne kolory rozmiar 9mm op. 50 szt.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A33F3" w:rsidRDefault="001A33F3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Op.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1A33F3" w:rsidRDefault="001A33F3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A33F3" w:rsidRDefault="001A33F3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A33F3" w:rsidRDefault="001A33F3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A33F3" w:rsidRDefault="001A33F3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A33F3" w:rsidRDefault="001A33F3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33F3" w:rsidRDefault="001A33F3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33F3" w:rsidRDefault="001A33F3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1A33F3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A33F3" w:rsidRDefault="00CA52B3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30</w:t>
            </w:r>
            <w:r w:rsidR="0076405B"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A33F3" w:rsidRDefault="001A33F3" w:rsidP="00BC54E5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Grzbiety zaciskowe : proste listwy plastikowe z jedną zaokrągloną końcówką, możliwość oprawienia format A4 </w:t>
            </w:r>
            <w:r w:rsidRPr="00BC54E5">
              <w:rPr>
                <w:rFonts w:cs="Tahoma"/>
                <w:sz w:val="20"/>
                <w:szCs w:val="20"/>
              </w:rPr>
              <w:t xml:space="preserve">bez użycia </w:t>
            </w:r>
            <w:proofErr w:type="spellStart"/>
            <w:r w:rsidRPr="00BC54E5">
              <w:rPr>
                <w:rFonts w:cs="Tahoma"/>
                <w:sz w:val="20"/>
                <w:szCs w:val="20"/>
              </w:rPr>
              <w:t>bindownicy</w:t>
            </w:r>
            <w:proofErr w:type="spellEnd"/>
            <w:r>
              <w:rPr>
                <w:rFonts w:cs="Tahoma"/>
                <w:sz w:val="20"/>
                <w:szCs w:val="20"/>
              </w:rPr>
              <w:t xml:space="preserve"> różne kolory rozmiar15mm op. 50 szt.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A33F3" w:rsidRDefault="001A33F3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Op.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1A33F3" w:rsidRDefault="001A33F3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A33F3" w:rsidRDefault="001A33F3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A33F3" w:rsidRDefault="001A33F3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A33F3" w:rsidRDefault="001A33F3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A33F3" w:rsidRDefault="001A33F3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33F3" w:rsidRDefault="001A33F3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33F3" w:rsidRDefault="001A33F3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1A33F3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A33F3" w:rsidRDefault="001F397D" w:rsidP="00CA52B3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3</w:t>
            </w:r>
            <w:r w:rsidR="00CA52B3">
              <w:rPr>
                <w:rFonts w:cs="Tahoma"/>
                <w:sz w:val="20"/>
                <w:szCs w:val="20"/>
              </w:rPr>
              <w:t>1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A33F3" w:rsidRDefault="001A33F3" w:rsidP="00BC54E5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Grzbiety zaciskowe : proste listwy plastikowe z jedną zaokrągloną </w:t>
            </w:r>
            <w:r w:rsidR="00BC54E5">
              <w:rPr>
                <w:rFonts w:cs="Tahoma"/>
                <w:sz w:val="20"/>
                <w:szCs w:val="20"/>
              </w:rPr>
              <w:t xml:space="preserve">końcówką, możliwość oprawienia </w:t>
            </w:r>
            <w:r>
              <w:rPr>
                <w:rFonts w:cs="Tahoma"/>
                <w:sz w:val="20"/>
                <w:szCs w:val="20"/>
              </w:rPr>
              <w:t xml:space="preserve"> </w:t>
            </w:r>
            <w:r w:rsidR="00631EDB">
              <w:rPr>
                <w:rFonts w:cs="Tahoma"/>
                <w:sz w:val="20"/>
                <w:szCs w:val="20"/>
              </w:rPr>
              <w:t>format</w:t>
            </w:r>
            <w:r>
              <w:rPr>
                <w:rFonts w:cs="Tahoma"/>
                <w:sz w:val="20"/>
                <w:szCs w:val="20"/>
              </w:rPr>
              <w:t xml:space="preserve"> A4 </w:t>
            </w:r>
            <w:r w:rsidRPr="00BC54E5">
              <w:rPr>
                <w:rFonts w:cs="Tahoma"/>
                <w:b/>
                <w:sz w:val="20"/>
                <w:szCs w:val="20"/>
              </w:rPr>
              <w:t xml:space="preserve">bez użycia </w:t>
            </w:r>
            <w:proofErr w:type="spellStart"/>
            <w:r w:rsidRPr="00BC54E5">
              <w:rPr>
                <w:rFonts w:cs="Tahoma"/>
                <w:b/>
                <w:sz w:val="20"/>
                <w:szCs w:val="20"/>
              </w:rPr>
              <w:t>bindownicy</w:t>
            </w:r>
            <w:proofErr w:type="spellEnd"/>
            <w:r>
              <w:rPr>
                <w:rFonts w:cs="Tahoma"/>
                <w:sz w:val="20"/>
                <w:szCs w:val="20"/>
              </w:rPr>
              <w:t xml:space="preserve"> różne kolory rozmiar </w:t>
            </w:r>
            <w:r w:rsidR="00631EDB">
              <w:rPr>
                <w:rFonts w:cs="Tahoma"/>
                <w:sz w:val="20"/>
                <w:szCs w:val="20"/>
              </w:rPr>
              <w:t>12</w:t>
            </w:r>
            <w:r>
              <w:rPr>
                <w:rFonts w:cs="Tahoma"/>
                <w:sz w:val="20"/>
                <w:szCs w:val="20"/>
              </w:rPr>
              <w:t>mm op. 50 szt.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A33F3" w:rsidRDefault="001F397D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Op.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1A33F3" w:rsidRDefault="001F397D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A33F3" w:rsidRDefault="001A33F3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A33F3" w:rsidRDefault="001A33F3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A33F3" w:rsidRDefault="001A33F3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A33F3" w:rsidRDefault="001A33F3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33F3" w:rsidRDefault="001A33F3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33F3" w:rsidRDefault="001A33F3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1F397D" w:rsidP="00CA52B3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3</w:t>
            </w:r>
            <w:r w:rsidR="00CA52B3">
              <w:rPr>
                <w:rFonts w:cs="Tahoma"/>
                <w:sz w:val="20"/>
                <w:szCs w:val="20"/>
              </w:rPr>
              <w:t>2</w:t>
            </w:r>
            <w:r w:rsidR="00FC59F9"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Identyfikatory 57x90mm  a’50 szt., wykonane z przezroczystego tworzywa, wyposażony w klips sprężynujący i niewielką agrafkę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Op.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2B179E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3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CA52B3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lastRenderedPageBreak/>
              <w:t>3</w:t>
            </w:r>
            <w:r w:rsidR="00CA52B3">
              <w:rPr>
                <w:rFonts w:cs="Tahoma"/>
                <w:sz w:val="20"/>
                <w:szCs w:val="20"/>
              </w:rPr>
              <w:t>3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8F1C0F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Kalendarz biurkowy 20</w:t>
            </w:r>
            <w:r w:rsidR="00B25161">
              <w:rPr>
                <w:rFonts w:cs="Tahoma"/>
                <w:sz w:val="20"/>
                <w:szCs w:val="20"/>
              </w:rPr>
              <w:t>2</w:t>
            </w:r>
            <w:r w:rsidR="008F1C0F">
              <w:rPr>
                <w:rFonts w:cs="Tahoma"/>
                <w:sz w:val="20"/>
                <w:szCs w:val="20"/>
              </w:rPr>
              <w:t>1</w:t>
            </w:r>
            <w:r>
              <w:rPr>
                <w:rFonts w:cs="Tahoma"/>
                <w:sz w:val="20"/>
                <w:szCs w:val="20"/>
              </w:rPr>
              <w:t>, stojący, pionowy kalendarium w układzie tygodniowym , miejsce na notatki, format A5, 21cmx14cm, podstawa usztywnienia-tektura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proofErr w:type="spellStart"/>
            <w:r>
              <w:rPr>
                <w:rFonts w:cs="Tahoma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40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CA52B3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3</w:t>
            </w:r>
            <w:r w:rsidR="00CA52B3">
              <w:rPr>
                <w:rFonts w:cs="Tahoma"/>
                <w:sz w:val="20"/>
                <w:szCs w:val="20"/>
              </w:rPr>
              <w:t>4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Kalkulator biurowy  z 12 liczb na wyświetlaczu, słoneczno-bateryjne zasilanie, klawisz podwójnego zera, korekta ostatniej cyfry, zaokrąglenia wyników, dodatkowa podpórka pod kalkulatorem ,klawisz cofania, typu CASIO GX-125 wym. 210x155x34,5mm (</w:t>
            </w:r>
            <w:proofErr w:type="spellStart"/>
            <w:r>
              <w:rPr>
                <w:rFonts w:cs="Tahoma"/>
                <w:sz w:val="20"/>
                <w:szCs w:val="20"/>
              </w:rPr>
              <w:t>dł.xszer.xgr</w:t>
            </w:r>
            <w:proofErr w:type="spellEnd"/>
            <w:r>
              <w:rPr>
                <w:rFonts w:cs="Tahoma"/>
                <w:sz w:val="20"/>
                <w:szCs w:val="20"/>
              </w:rPr>
              <w:t>)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proofErr w:type="spellStart"/>
            <w:r>
              <w:rPr>
                <w:rFonts w:cs="Tahoma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6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CA52B3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3</w:t>
            </w:r>
            <w:r w:rsidR="00CA52B3">
              <w:rPr>
                <w:rFonts w:cs="Tahoma"/>
                <w:sz w:val="20"/>
                <w:szCs w:val="20"/>
              </w:rPr>
              <w:t>5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Karteczki samoprzylepne 75x75 kolorowe /a 100szt/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Bloczek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150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CA52B3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3</w:t>
            </w:r>
            <w:r w:rsidR="00CA52B3">
              <w:rPr>
                <w:rFonts w:cs="Tahoma"/>
                <w:sz w:val="20"/>
                <w:szCs w:val="20"/>
              </w:rPr>
              <w:t>6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Karta kont materiałowa ilościowo-wartościowa A5 gruby offset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2B179E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5</w:t>
            </w:r>
            <w:r w:rsidR="00FC59F9">
              <w:rPr>
                <w:rFonts w:cs="Tahoma"/>
                <w:sz w:val="20"/>
                <w:szCs w:val="20"/>
              </w:rPr>
              <w:t>00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CA52B3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3</w:t>
            </w:r>
            <w:r w:rsidR="00CA52B3">
              <w:rPr>
                <w:rFonts w:cs="Tahoma"/>
                <w:sz w:val="20"/>
                <w:szCs w:val="20"/>
              </w:rPr>
              <w:t>7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Karta drogowa samochód osobowy  (SM-101)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Bloczek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2B179E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50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CA52B3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3</w:t>
            </w:r>
            <w:r w:rsidR="00CA52B3">
              <w:rPr>
                <w:rFonts w:cs="Tahoma"/>
                <w:sz w:val="20"/>
                <w:szCs w:val="20"/>
              </w:rPr>
              <w:t>8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Klej biurowy w tubce do klejenia kartonu, papieru bezzapachowy, łatwy w użyciu nie powodujący fałdowania papieru 35-50g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proofErr w:type="spellStart"/>
            <w:r>
              <w:rPr>
                <w:rFonts w:cs="Tahoma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100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CA52B3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3</w:t>
            </w:r>
            <w:r w:rsidR="00CA52B3">
              <w:rPr>
                <w:rFonts w:cs="Tahoma"/>
                <w:sz w:val="20"/>
                <w:szCs w:val="20"/>
              </w:rPr>
              <w:t>9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Klej w sztyfcie 17g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20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CA52B3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40</w:t>
            </w:r>
            <w:r w:rsidR="00FC59F9"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Klej w płynie z gumową rolką , zmywalny przeznaczony do papieru i kartonu, wyposażony w silikonową rolkę, która dozuje wypływ kleju, 30 ml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1F397D" w:rsidP="00CA52B3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4</w:t>
            </w:r>
            <w:r w:rsidR="00CA52B3">
              <w:rPr>
                <w:rFonts w:cs="Tahoma"/>
                <w:sz w:val="20"/>
                <w:szCs w:val="20"/>
              </w:rPr>
              <w:t>1</w:t>
            </w:r>
            <w:r w:rsidR="00FC59F9"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Koperty  A4 samoklejące białe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proofErr w:type="spellStart"/>
            <w:r>
              <w:rPr>
                <w:rFonts w:cs="Tahoma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4000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CA52B3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4</w:t>
            </w:r>
            <w:r w:rsidR="00CA52B3">
              <w:rPr>
                <w:rFonts w:cs="Tahoma"/>
                <w:sz w:val="20"/>
                <w:szCs w:val="20"/>
              </w:rPr>
              <w:t>2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Koperty A5 białe samoklejące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proofErr w:type="spellStart"/>
            <w:r>
              <w:rPr>
                <w:rFonts w:cs="Tahoma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2000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CA52B3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4</w:t>
            </w:r>
            <w:r w:rsidR="00CA52B3">
              <w:rPr>
                <w:rFonts w:cs="Tahoma"/>
                <w:sz w:val="20"/>
                <w:szCs w:val="20"/>
              </w:rPr>
              <w:t>3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Koperty listowe białe samoklejące C6- 1000 szt.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Op.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8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CA52B3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4</w:t>
            </w:r>
            <w:r w:rsidR="00CA52B3">
              <w:rPr>
                <w:rFonts w:cs="Tahoma"/>
                <w:sz w:val="20"/>
                <w:szCs w:val="20"/>
              </w:rPr>
              <w:t>4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color w:val="000000"/>
                <w:sz w:val="20"/>
                <w:szCs w:val="20"/>
              </w:rPr>
            </w:pPr>
            <w:r>
              <w:rPr>
                <w:rFonts w:cs="Tahoma"/>
                <w:color w:val="000000"/>
                <w:sz w:val="20"/>
                <w:szCs w:val="20"/>
              </w:rPr>
              <w:t>Koperty z folią bąbelkową  A-5, samoklejące z paskiem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color w:val="000000"/>
                <w:sz w:val="20"/>
                <w:szCs w:val="20"/>
              </w:rPr>
            </w:pPr>
            <w:r>
              <w:rPr>
                <w:rFonts w:cs="Tahoma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color w:val="000000"/>
                <w:sz w:val="20"/>
                <w:szCs w:val="20"/>
              </w:rPr>
            </w:pPr>
            <w:r>
              <w:rPr>
                <w:rFonts w:cs="Tahoma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color w:val="000000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CA52B3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lastRenderedPageBreak/>
              <w:t>4</w:t>
            </w:r>
            <w:r w:rsidR="00CA52B3">
              <w:rPr>
                <w:rFonts w:cs="Tahoma"/>
                <w:sz w:val="20"/>
                <w:szCs w:val="20"/>
              </w:rPr>
              <w:t>5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color w:val="000000"/>
                <w:sz w:val="20"/>
                <w:szCs w:val="20"/>
              </w:rPr>
            </w:pPr>
            <w:r>
              <w:rPr>
                <w:rFonts w:cs="Tahoma"/>
                <w:color w:val="000000"/>
                <w:sz w:val="20"/>
                <w:szCs w:val="20"/>
              </w:rPr>
              <w:t>Koperty z folią bąbelkową C6 samoklejące z paskiem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color w:val="000000"/>
                <w:sz w:val="20"/>
                <w:szCs w:val="20"/>
              </w:rPr>
            </w:pPr>
            <w:r>
              <w:rPr>
                <w:rFonts w:cs="Tahoma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color w:val="000000"/>
                <w:sz w:val="20"/>
                <w:szCs w:val="20"/>
              </w:rPr>
            </w:pPr>
            <w:r>
              <w:rPr>
                <w:rFonts w:cs="Tahoma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color w:val="000000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CA52B3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4</w:t>
            </w:r>
            <w:r w:rsidR="00CA52B3">
              <w:rPr>
                <w:rFonts w:cs="Tahoma"/>
                <w:sz w:val="20"/>
                <w:szCs w:val="20"/>
              </w:rPr>
              <w:t>6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color w:val="000000"/>
                <w:sz w:val="20"/>
                <w:szCs w:val="20"/>
              </w:rPr>
            </w:pPr>
            <w:r>
              <w:rPr>
                <w:rFonts w:cs="Tahoma"/>
                <w:color w:val="000000"/>
                <w:sz w:val="20"/>
                <w:szCs w:val="20"/>
              </w:rPr>
              <w:t>Koperty z folią bąbelkową A4 samoklejące z paskiem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color w:val="000000"/>
                <w:sz w:val="20"/>
                <w:szCs w:val="20"/>
              </w:rPr>
            </w:pPr>
            <w:r>
              <w:rPr>
                <w:rFonts w:cs="Tahoma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color w:val="000000"/>
                <w:sz w:val="20"/>
                <w:szCs w:val="20"/>
              </w:rPr>
            </w:pPr>
            <w:r>
              <w:rPr>
                <w:rFonts w:cs="Tahoma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color w:val="000000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CA52B3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4</w:t>
            </w:r>
            <w:r w:rsidR="00CA52B3">
              <w:rPr>
                <w:rFonts w:cs="Tahoma"/>
                <w:sz w:val="20"/>
                <w:szCs w:val="20"/>
              </w:rPr>
              <w:t>7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color w:val="000000"/>
                <w:sz w:val="20"/>
                <w:szCs w:val="20"/>
              </w:rPr>
            </w:pPr>
            <w:r>
              <w:rPr>
                <w:rFonts w:cs="Tahoma"/>
                <w:color w:val="000000"/>
                <w:sz w:val="20"/>
                <w:szCs w:val="20"/>
              </w:rPr>
              <w:t>Koperty brązowe RTG 370x450 mm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color w:val="000000"/>
                <w:sz w:val="20"/>
                <w:szCs w:val="20"/>
              </w:rPr>
            </w:pPr>
            <w:r>
              <w:rPr>
                <w:rFonts w:cs="Tahoma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color w:val="000000"/>
                <w:sz w:val="20"/>
                <w:szCs w:val="20"/>
              </w:rPr>
            </w:pPr>
            <w:r>
              <w:rPr>
                <w:rFonts w:cs="Tahoma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color w:val="000000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CA52B3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4</w:t>
            </w:r>
            <w:r w:rsidR="00CA52B3">
              <w:rPr>
                <w:rFonts w:cs="Tahoma"/>
                <w:sz w:val="20"/>
                <w:szCs w:val="20"/>
              </w:rPr>
              <w:t>8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color w:val="000000"/>
                <w:sz w:val="20"/>
                <w:szCs w:val="20"/>
              </w:rPr>
            </w:pPr>
            <w:r>
              <w:rPr>
                <w:rFonts w:cs="Tahoma"/>
                <w:color w:val="000000"/>
                <w:sz w:val="20"/>
                <w:szCs w:val="20"/>
              </w:rPr>
              <w:t>Koperty z rozszerzonym bokiem i spodem , samoklejące z paskiem  brązowe 280x400x40 mm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color w:val="000000"/>
                <w:sz w:val="20"/>
                <w:szCs w:val="20"/>
              </w:rPr>
            </w:pPr>
            <w:r>
              <w:rPr>
                <w:rFonts w:cs="Tahoma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color w:val="000000"/>
                <w:sz w:val="20"/>
                <w:szCs w:val="20"/>
              </w:rPr>
            </w:pPr>
            <w:r>
              <w:rPr>
                <w:rFonts w:cs="Tahoma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color w:val="000000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CA52B3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4</w:t>
            </w:r>
            <w:r w:rsidR="00CA52B3">
              <w:rPr>
                <w:rFonts w:cs="Tahoma"/>
                <w:sz w:val="20"/>
                <w:szCs w:val="20"/>
              </w:rPr>
              <w:t>9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Pr="00666FA1" w:rsidRDefault="00FC59F9" w:rsidP="00163581">
            <w:pPr>
              <w:rPr>
                <w:sz w:val="20"/>
                <w:szCs w:val="20"/>
              </w:rPr>
            </w:pPr>
            <w:r w:rsidRPr="00666FA1">
              <w:rPr>
                <w:sz w:val="20"/>
                <w:szCs w:val="20"/>
              </w:rPr>
              <w:t xml:space="preserve">Korektor  </w:t>
            </w:r>
            <w:proofErr w:type="spellStart"/>
            <w:r w:rsidRPr="00666FA1">
              <w:rPr>
                <w:sz w:val="20"/>
                <w:szCs w:val="20"/>
              </w:rPr>
              <w:t>Pentel</w:t>
            </w:r>
            <w:proofErr w:type="spellEnd"/>
            <w:r w:rsidRPr="00666FA1">
              <w:rPr>
                <w:sz w:val="20"/>
                <w:szCs w:val="20"/>
              </w:rPr>
              <w:t xml:space="preserve"> w płaskim piórze </w:t>
            </w:r>
            <w:proofErr w:type="spellStart"/>
            <w:r w:rsidRPr="00666FA1">
              <w:rPr>
                <w:sz w:val="20"/>
                <w:szCs w:val="20"/>
              </w:rPr>
              <w:t>poj</w:t>
            </w:r>
            <w:proofErr w:type="spellEnd"/>
            <w:r w:rsidRPr="00666FA1">
              <w:rPr>
                <w:sz w:val="20"/>
                <w:szCs w:val="20"/>
              </w:rPr>
              <w:t>. 12 ml.  Końcówka mała kulka, korpus z mo</w:t>
            </w:r>
            <w:r>
              <w:rPr>
                <w:sz w:val="20"/>
                <w:szCs w:val="20"/>
              </w:rPr>
              <w:t>ż</w:t>
            </w:r>
            <w:r w:rsidRPr="00666FA1">
              <w:rPr>
                <w:sz w:val="20"/>
                <w:szCs w:val="20"/>
              </w:rPr>
              <w:t>liwości</w:t>
            </w:r>
            <w:r>
              <w:rPr>
                <w:sz w:val="20"/>
                <w:szCs w:val="20"/>
              </w:rPr>
              <w:t>ą</w:t>
            </w:r>
            <w:r w:rsidRPr="00666FA1">
              <w:rPr>
                <w:sz w:val="20"/>
                <w:szCs w:val="20"/>
              </w:rPr>
              <w:t xml:space="preserve"> wyciskania korektora Zlc-31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proofErr w:type="spellStart"/>
            <w:r>
              <w:rPr>
                <w:rFonts w:cs="Tahoma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100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513F4C">
        <w:trPr>
          <w:trHeight w:val="823"/>
        </w:trPr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CA52B3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50</w:t>
            </w:r>
            <w:r w:rsidR="0076405B"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Koszulka przeźroczysta A-4 do segregatora z folii PP o grubości 50 </w:t>
            </w:r>
            <w:proofErr w:type="spellStart"/>
            <w:r>
              <w:rPr>
                <w:rFonts w:cs="Tahoma"/>
                <w:sz w:val="20"/>
                <w:szCs w:val="20"/>
              </w:rPr>
              <w:t>mic</w:t>
            </w:r>
            <w:proofErr w:type="spellEnd"/>
            <w:r>
              <w:rPr>
                <w:rFonts w:cs="Tahoma"/>
                <w:sz w:val="20"/>
                <w:szCs w:val="20"/>
              </w:rPr>
              <w:t xml:space="preserve"> o strukturze groszkowej </w:t>
            </w:r>
            <w:proofErr w:type="spellStart"/>
            <w:r>
              <w:rPr>
                <w:rFonts w:cs="Tahoma"/>
                <w:sz w:val="20"/>
                <w:szCs w:val="20"/>
              </w:rPr>
              <w:t>Bantex</w:t>
            </w:r>
            <w:proofErr w:type="spellEnd"/>
            <w:r>
              <w:rPr>
                <w:rFonts w:cs="Tahoma"/>
                <w:sz w:val="20"/>
                <w:szCs w:val="20"/>
              </w:rPr>
              <w:t xml:space="preserve"> /op.100szt./ - kolor przeźroczysty </w:t>
            </w:r>
          </w:p>
          <w:p w:rsidR="00FC59F9" w:rsidRDefault="00FC59F9" w:rsidP="00163581">
            <w:pPr>
              <w:pStyle w:val="Zawartotabeli"/>
              <w:rPr>
                <w:rFonts w:cs="Tahoma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Op.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2B179E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6</w:t>
            </w:r>
            <w:r w:rsidR="00FC59F9">
              <w:rPr>
                <w:rFonts w:cs="Tahoma"/>
                <w:sz w:val="20"/>
                <w:szCs w:val="20"/>
              </w:rPr>
              <w:t>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CA52B3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5</w:t>
            </w:r>
            <w:r w:rsidR="00F07320">
              <w:rPr>
                <w:rFonts w:cs="Tahoma"/>
                <w:sz w:val="20"/>
                <w:szCs w:val="20"/>
              </w:rPr>
              <w:t>1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623868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proofErr w:type="spellStart"/>
            <w:r>
              <w:rPr>
                <w:rFonts w:cs="Tahoma"/>
                <w:sz w:val="20"/>
                <w:szCs w:val="20"/>
              </w:rPr>
              <w:t>Ofertówka</w:t>
            </w:r>
            <w:proofErr w:type="spellEnd"/>
            <w:r>
              <w:rPr>
                <w:rFonts w:cs="Tahoma"/>
                <w:sz w:val="20"/>
                <w:szCs w:val="20"/>
              </w:rPr>
              <w:t xml:space="preserve"> A4 zawieszana do segregatora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proofErr w:type="spellStart"/>
            <w:r>
              <w:rPr>
                <w:rFonts w:cs="Tahoma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300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F07320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5</w:t>
            </w:r>
            <w:r w:rsidR="00F07320">
              <w:rPr>
                <w:rFonts w:cs="Tahoma"/>
                <w:sz w:val="20"/>
                <w:szCs w:val="20"/>
              </w:rPr>
              <w:t>2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Książka do podpisu min. 15 przegródek wykonana ze sztywnej tektury oklejonej okleiną ze złotym nadrukiem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2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F07320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5</w:t>
            </w:r>
            <w:r w:rsidR="00F07320">
              <w:rPr>
                <w:rFonts w:cs="Tahoma"/>
                <w:sz w:val="20"/>
                <w:szCs w:val="20"/>
              </w:rPr>
              <w:t>3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Kwitariusz przychodowy A-5 blok 60-kartkowy  + okładka, szyty, kartki kwitariusza </w:t>
            </w:r>
            <w:r>
              <w:rPr>
                <w:rFonts w:cs="Tahoma"/>
                <w:b/>
                <w:sz w:val="20"/>
                <w:szCs w:val="20"/>
              </w:rPr>
              <w:t xml:space="preserve">w 3 kolorach </w:t>
            </w:r>
            <w:r>
              <w:rPr>
                <w:rFonts w:cs="Tahoma"/>
                <w:sz w:val="20"/>
                <w:szCs w:val="20"/>
              </w:rPr>
              <w:t xml:space="preserve">(biały, różowy, żółty) oryginał + 2 kopie </w:t>
            </w:r>
            <w:r>
              <w:rPr>
                <w:rFonts w:cs="Tahoma"/>
                <w:b/>
                <w:sz w:val="20"/>
                <w:szCs w:val="20"/>
              </w:rPr>
              <w:t>numerowane</w:t>
            </w:r>
            <w:r>
              <w:rPr>
                <w:rFonts w:cs="Tahoma"/>
                <w:sz w:val="20"/>
                <w:szCs w:val="20"/>
              </w:rPr>
              <w:t xml:space="preserve"> i perforowanie w dwie strony. 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Bloczek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F07320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5</w:t>
            </w:r>
            <w:r w:rsidR="00F07320">
              <w:rPr>
                <w:rFonts w:cs="Tahoma"/>
                <w:sz w:val="20"/>
                <w:szCs w:val="20"/>
              </w:rPr>
              <w:t>4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Krepina 180g różne kolory (zielony oliwkowy,szarozielony,jasnozielony,ciemnozielony,biały,kremowy,żółty,jasnoczerwony,ciemnoczerwony,bordowy,jasnoróżowy, pomarańczowy)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90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F07320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5</w:t>
            </w:r>
            <w:r w:rsidR="00F07320">
              <w:rPr>
                <w:rFonts w:cs="Tahoma"/>
                <w:sz w:val="20"/>
                <w:szCs w:val="20"/>
              </w:rPr>
              <w:t>5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Kredki typu „</w:t>
            </w:r>
            <w:proofErr w:type="spellStart"/>
            <w:r>
              <w:rPr>
                <w:rFonts w:cs="Tahoma"/>
                <w:sz w:val="20"/>
                <w:szCs w:val="20"/>
              </w:rPr>
              <w:t>Bambino</w:t>
            </w:r>
            <w:proofErr w:type="spellEnd"/>
            <w:r>
              <w:rPr>
                <w:rFonts w:cs="Tahoma"/>
                <w:sz w:val="20"/>
                <w:szCs w:val="20"/>
              </w:rPr>
              <w:t>” 24 szt. w opak.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Op.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4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F07320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5</w:t>
            </w:r>
            <w:r w:rsidR="00F07320">
              <w:rPr>
                <w:rFonts w:cs="Tahoma"/>
                <w:sz w:val="20"/>
                <w:szCs w:val="20"/>
              </w:rPr>
              <w:t>6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Kredki ołówkowe 18 kolorów w opakowaniu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Op.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6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F07320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lastRenderedPageBreak/>
              <w:t>5</w:t>
            </w:r>
            <w:r w:rsidR="00F07320">
              <w:rPr>
                <w:rFonts w:cs="Tahoma"/>
                <w:sz w:val="20"/>
                <w:szCs w:val="20"/>
              </w:rPr>
              <w:t>7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Kredki świecowe 12 kolorów, wysoka odporność na złamanie, każda kredka owinięta w papier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Op.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4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F07320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5</w:t>
            </w:r>
            <w:r w:rsidR="00F07320">
              <w:rPr>
                <w:rFonts w:cs="Tahoma"/>
                <w:sz w:val="20"/>
                <w:szCs w:val="20"/>
              </w:rPr>
              <w:t>8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Kwestionariusz osobowy dla osób ubiegających się o zatrudnienie a’50 szt. A-4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Op.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07320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59</w:t>
            </w:r>
            <w:r w:rsidR="00FC59F9"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Kwestionariusz osobowy dla pracowników a’50 szt. A-4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Op.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1F397D" w:rsidP="00F07320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6</w:t>
            </w:r>
            <w:r w:rsidR="00F07320">
              <w:rPr>
                <w:rFonts w:cs="Tahoma"/>
                <w:sz w:val="20"/>
                <w:szCs w:val="20"/>
              </w:rPr>
              <w:t>0</w:t>
            </w:r>
            <w:r w:rsidR="00FC59F9"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Klipy do papieru wykonane z metalu op. 12 szt. </w:t>
            </w:r>
          </w:p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19 mm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Op.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F07320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6</w:t>
            </w:r>
            <w:r w:rsidR="00F07320">
              <w:rPr>
                <w:rFonts w:cs="Tahoma"/>
                <w:sz w:val="20"/>
                <w:szCs w:val="20"/>
              </w:rPr>
              <w:t>1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Klipy do papieru wykonane z metalu op. 12 szt. </w:t>
            </w:r>
          </w:p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32 mm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Op.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F07320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6</w:t>
            </w:r>
            <w:r w:rsidR="00F07320">
              <w:rPr>
                <w:rFonts w:cs="Tahoma"/>
                <w:sz w:val="20"/>
                <w:szCs w:val="20"/>
              </w:rPr>
              <w:t>2</w:t>
            </w:r>
            <w:r w:rsidR="00CA52B3">
              <w:rPr>
                <w:rFonts w:cs="Tahoma"/>
                <w:sz w:val="20"/>
                <w:szCs w:val="20"/>
              </w:rPr>
              <w:t xml:space="preserve"> 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Klipy do papieru wykonane z metalu op. 12 szt. </w:t>
            </w:r>
          </w:p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51 mm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Op.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76405B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6</w:t>
            </w:r>
            <w:r w:rsidR="0076405B">
              <w:rPr>
                <w:rFonts w:cs="Tahoma"/>
                <w:sz w:val="20"/>
                <w:szCs w:val="20"/>
              </w:rPr>
              <w:t>3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Linijka z przeźroczystego tworzywa o optymalnej giętkości odporna na zniekształcenia długość </w:t>
            </w:r>
            <w:smartTag w:uri="urn:schemas-microsoft-com:office:smarttags" w:element="metricconverter">
              <w:smartTagPr>
                <w:attr w:name="ProductID" w:val="30 cm"/>
              </w:smartTagPr>
              <w:r>
                <w:rPr>
                  <w:rFonts w:cs="Tahoma"/>
                  <w:sz w:val="20"/>
                  <w:szCs w:val="20"/>
                </w:rPr>
                <w:t>30 cm</w:t>
              </w:r>
            </w:smartTag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proofErr w:type="spellStart"/>
            <w:r>
              <w:rPr>
                <w:rFonts w:cs="Tahoma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513F4C">
        <w:trPr>
          <w:trHeight w:val="644"/>
        </w:trPr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76405B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6</w:t>
            </w:r>
            <w:r w:rsidR="0076405B">
              <w:rPr>
                <w:rFonts w:cs="Tahoma"/>
                <w:sz w:val="20"/>
                <w:szCs w:val="20"/>
              </w:rPr>
              <w:t>4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513F4C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Marker  wodoodporny: czarny, końcówka okrągła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  <w:p w:rsidR="00FC59F9" w:rsidRDefault="00FC59F9" w:rsidP="00163581">
            <w:pPr>
              <w:pStyle w:val="Zawartotabeli"/>
              <w:rPr>
                <w:sz w:val="20"/>
                <w:szCs w:val="20"/>
              </w:rPr>
            </w:pPr>
          </w:p>
          <w:p w:rsidR="00FC59F9" w:rsidRDefault="00FC59F9" w:rsidP="00163581">
            <w:pPr>
              <w:pStyle w:val="Zawartotabeli"/>
              <w:rPr>
                <w:rFonts w:cs="Tahoma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513F4C" w:rsidP="00513F4C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200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76405B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6</w:t>
            </w:r>
            <w:r w:rsidR="0076405B">
              <w:rPr>
                <w:rFonts w:cs="Tahoma"/>
                <w:sz w:val="20"/>
                <w:szCs w:val="20"/>
              </w:rPr>
              <w:t>5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Marker do znakowania płyt CD, szerokość linii pisania 0,5-</w:t>
            </w:r>
            <w:smartTag w:uri="urn:schemas-microsoft-com:office:smarttags" w:element="metricconverter">
              <w:smartTagPr>
                <w:attr w:name="ProductID" w:val="1 mm"/>
              </w:smartTagPr>
              <w:r>
                <w:rPr>
                  <w:rFonts w:cs="Tahoma"/>
                  <w:sz w:val="20"/>
                  <w:szCs w:val="20"/>
                </w:rPr>
                <w:t>1 mm</w:t>
              </w:r>
            </w:smartTag>
            <w:r>
              <w:rPr>
                <w:rFonts w:cs="Tahoma"/>
                <w:sz w:val="20"/>
                <w:szCs w:val="20"/>
              </w:rPr>
              <w:t xml:space="preserve"> niezmywalny tusz,  nieścieralny i wodoodporny po wyschnięciu, końcówka okrągła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2B179E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150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76405B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6</w:t>
            </w:r>
            <w:r w:rsidR="0076405B">
              <w:rPr>
                <w:rFonts w:cs="Tahoma"/>
                <w:sz w:val="20"/>
                <w:szCs w:val="20"/>
              </w:rPr>
              <w:t>6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Marker olejowy wodoodporny czarny, czerwony, zielony, permanentny, pisze po każdej powierzchni, odporny na ścieranie, działanie światła i wody, szerokość linii pisania 1-2mm, aluminiowa obudowa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60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76405B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lastRenderedPageBreak/>
              <w:t>6</w:t>
            </w:r>
            <w:r w:rsidR="0076405B">
              <w:rPr>
                <w:rFonts w:cs="Tahoma"/>
                <w:sz w:val="20"/>
                <w:szCs w:val="20"/>
              </w:rPr>
              <w:t>7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Modelina 6 kolorów w opakowaniu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Op.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5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76405B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6</w:t>
            </w:r>
            <w:r w:rsidR="0076405B">
              <w:rPr>
                <w:rFonts w:cs="Tahoma"/>
                <w:sz w:val="20"/>
                <w:szCs w:val="20"/>
              </w:rPr>
              <w:t>8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Nożyce biurowe  ze stali nierdzewnej  ok. 20 -21cm                                                                                                      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proofErr w:type="spellStart"/>
            <w:r>
              <w:rPr>
                <w:rFonts w:cs="Tahoma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25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76405B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69</w:t>
            </w:r>
            <w:r w:rsidR="00FC59F9"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Nota księgowa A5 </w:t>
            </w:r>
            <w:proofErr w:type="spellStart"/>
            <w:r>
              <w:rPr>
                <w:rFonts w:cs="Tahoma"/>
                <w:sz w:val="20"/>
                <w:szCs w:val="20"/>
              </w:rPr>
              <w:t>wielokopia</w:t>
            </w:r>
            <w:proofErr w:type="spellEnd"/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Bloczek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5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1F397D" w:rsidP="0076405B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7</w:t>
            </w:r>
            <w:r w:rsidR="0076405B">
              <w:rPr>
                <w:rFonts w:cs="Tahoma"/>
                <w:sz w:val="20"/>
                <w:szCs w:val="20"/>
              </w:rPr>
              <w:t>0</w:t>
            </w:r>
            <w:r w:rsidR="00FC59F9"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Ołówki drewniane  /bez gumki/HB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proofErr w:type="spellStart"/>
            <w:r>
              <w:rPr>
                <w:rFonts w:cs="Tahoma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40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1F397D" w:rsidP="0076405B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7</w:t>
            </w:r>
            <w:r w:rsidR="0076405B">
              <w:rPr>
                <w:rFonts w:cs="Tahoma"/>
                <w:sz w:val="20"/>
                <w:szCs w:val="20"/>
              </w:rPr>
              <w:t>1</w:t>
            </w:r>
            <w:r w:rsidR="00FC59F9"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Okładka do bindowania  bezbarwna A4/100 szt.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Op.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2B179E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5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76405B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7</w:t>
            </w:r>
            <w:r w:rsidR="0076405B">
              <w:rPr>
                <w:rFonts w:cs="Tahoma"/>
                <w:sz w:val="20"/>
                <w:szCs w:val="20"/>
              </w:rPr>
              <w:t>2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Okładka do bindowania kolorowa A4/100 szt.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Op.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2B179E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5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76405B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7</w:t>
            </w:r>
            <w:r w:rsidR="0076405B">
              <w:rPr>
                <w:rFonts w:cs="Tahoma"/>
                <w:sz w:val="20"/>
                <w:szCs w:val="20"/>
              </w:rPr>
              <w:t>3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Pastele suche 24 kolorów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Op.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3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76405B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7</w:t>
            </w:r>
            <w:r w:rsidR="0076405B">
              <w:rPr>
                <w:rFonts w:cs="Tahoma"/>
                <w:sz w:val="20"/>
                <w:szCs w:val="20"/>
              </w:rPr>
              <w:t>4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Papier biurowy A3 – gramatura 80g/</w:t>
            </w:r>
            <w:proofErr w:type="spellStart"/>
            <w:r>
              <w:rPr>
                <w:rFonts w:cs="Tahoma"/>
                <w:sz w:val="20"/>
                <w:szCs w:val="20"/>
              </w:rPr>
              <w:t>m²</w:t>
            </w:r>
            <w:proofErr w:type="spellEnd"/>
            <w:r>
              <w:rPr>
                <w:rFonts w:cs="Tahoma"/>
                <w:sz w:val="20"/>
                <w:szCs w:val="20"/>
              </w:rPr>
              <w:t xml:space="preserve"> białość min. 161 /a 500 </w:t>
            </w:r>
            <w:proofErr w:type="spellStart"/>
            <w:r>
              <w:rPr>
                <w:rFonts w:cs="Tahoma"/>
                <w:sz w:val="20"/>
                <w:szCs w:val="20"/>
              </w:rPr>
              <w:t>szt</w:t>
            </w:r>
            <w:proofErr w:type="spellEnd"/>
            <w:r>
              <w:rPr>
                <w:rFonts w:cs="Tahoma"/>
                <w:sz w:val="20"/>
                <w:szCs w:val="20"/>
              </w:rPr>
              <w:t>/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</w:p>
          <w:p w:rsidR="00FC59F9" w:rsidRDefault="00FC59F9" w:rsidP="00163581">
            <w:pPr>
              <w:pStyle w:val="Zawartotabeli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Ryza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100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rPr>
          <w:trHeight w:val="669"/>
        </w:trPr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F397D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7</w:t>
            </w:r>
            <w:r w:rsidR="0076405B">
              <w:rPr>
                <w:rFonts w:cs="Tahoma"/>
                <w:sz w:val="20"/>
                <w:szCs w:val="20"/>
              </w:rPr>
              <w:t>5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Papier biurowy A4 – </w:t>
            </w:r>
            <w:r>
              <w:rPr>
                <w:sz w:val="20"/>
                <w:szCs w:val="20"/>
              </w:rPr>
              <w:t>gramatura 80g/</w:t>
            </w:r>
            <w:proofErr w:type="spellStart"/>
            <w:r>
              <w:rPr>
                <w:sz w:val="20"/>
                <w:szCs w:val="20"/>
              </w:rPr>
              <w:t>m²</w:t>
            </w:r>
            <w:proofErr w:type="spellEnd"/>
            <w:r>
              <w:rPr>
                <w:sz w:val="20"/>
                <w:szCs w:val="20"/>
              </w:rPr>
              <w:t>, białość min.161</w:t>
            </w:r>
            <w:r>
              <w:rPr>
                <w:rFonts w:cs="Tahoma"/>
                <w:sz w:val="20"/>
                <w:szCs w:val="20"/>
              </w:rPr>
              <w:t>CIE /a 500szt/</w:t>
            </w:r>
          </w:p>
          <w:p w:rsidR="00FC59F9" w:rsidRDefault="00FC59F9" w:rsidP="00163581">
            <w:pPr>
              <w:pStyle w:val="Zawartotabeli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 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</w:p>
          <w:p w:rsidR="00FC59F9" w:rsidRDefault="00FC59F9" w:rsidP="00163581">
            <w:pPr>
              <w:pStyle w:val="Zawartotabeli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Ryza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1200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rPr>
          <w:trHeight w:val="669"/>
        </w:trPr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76405B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7</w:t>
            </w:r>
            <w:r w:rsidR="0076405B">
              <w:rPr>
                <w:rFonts w:cs="Tahoma"/>
                <w:sz w:val="20"/>
                <w:szCs w:val="20"/>
              </w:rPr>
              <w:t>6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Papier biurowy A5 – </w:t>
            </w:r>
            <w:r>
              <w:rPr>
                <w:sz w:val="20"/>
                <w:szCs w:val="20"/>
              </w:rPr>
              <w:t>gramatura 80g/</w:t>
            </w:r>
            <w:proofErr w:type="spellStart"/>
            <w:r>
              <w:rPr>
                <w:sz w:val="20"/>
                <w:szCs w:val="20"/>
              </w:rPr>
              <w:t>m²</w:t>
            </w:r>
            <w:proofErr w:type="spellEnd"/>
            <w:r>
              <w:rPr>
                <w:sz w:val="20"/>
                <w:szCs w:val="20"/>
              </w:rPr>
              <w:t>, białość min.161</w:t>
            </w:r>
            <w:r>
              <w:rPr>
                <w:rFonts w:cs="Tahoma"/>
                <w:sz w:val="20"/>
                <w:szCs w:val="20"/>
              </w:rPr>
              <w:t>CIE /a 1000szt/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Ryza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200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rPr>
          <w:trHeight w:val="669"/>
        </w:trPr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76405B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7</w:t>
            </w:r>
            <w:r w:rsidR="0076405B">
              <w:rPr>
                <w:rFonts w:cs="Tahoma"/>
                <w:sz w:val="20"/>
                <w:szCs w:val="20"/>
              </w:rPr>
              <w:t>7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Papier na recepty 1/3 A4 (210x99mm) </w:t>
            </w:r>
            <w:r>
              <w:rPr>
                <w:rFonts w:cs="Tahoma"/>
                <w:sz w:val="20"/>
                <w:szCs w:val="20"/>
              </w:rPr>
              <w:br/>
              <w:t xml:space="preserve">Zgodnie z rozporządzeniem. </w:t>
            </w:r>
            <w:r>
              <w:rPr>
                <w:rFonts w:cs="Tahoma"/>
                <w:sz w:val="20"/>
                <w:szCs w:val="20"/>
              </w:rPr>
              <w:br/>
              <w:t xml:space="preserve">Offsetowy 80 g/m2, do drukarek laserowych i atramentowych. </w:t>
            </w:r>
            <w:r>
              <w:rPr>
                <w:rFonts w:cs="Tahoma"/>
                <w:sz w:val="20"/>
                <w:szCs w:val="20"/>
              </w:rPr>
              <w:br/>
              <w:t>Białość CIE 153</w:t>
            </w:r>
            <w:r>
              <w:rPr>
                <w:sz w:val="20"/>
                <w:szCs w:val="20"/>
              </w:rPr>
              <w:t>±</w:t>
            </w:r>
            <w:r>
              <w:rPr>
                <w:rFonts w:cs="Tahoma"/>
                <w:sz w:val="20"/>
                <w:szCs w:val="20"/>
              </w:rPr>
              <w:t xml:space="preserve">3. </w:t>
            </w:r>
            <w:r>
              <w:rPr>
                <w:rFonts w:cs="Tahoma"/>
                <w:sz w:val="20"/>
                <w:szCs w:val="20"/>
              </w:rPr>
              <w:br/>
              <w:t>W opakowaniu (ryzie) 1500 kartek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Ryza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2B179E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5</w:t>
            </w:r>
            <w:r w:rsidR="00FC59F9">
              <w:rPr>
                <w:rFonts w:cs="Tahoma"/>
                <w:sz w:val="20"/>
                <w:szCs w:val="20"/>
              </w:rPr>
              <w:t>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rPr>
          <w:trHeight w:val="669"/>
        </w:trPr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76405B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7</w:t>
            </w:r>
            <w:r w:rsidR="0076405B">
              <w:rPr>
                <w:rFonts w:cs="Tahoma"/>
                <w:sz w:val="20"/>
                <w:szCs w:val="20"/>
              </w:rPr>
              <w:t>8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Papier ksero kolorowy A4 gramatura 80g/</w:t>
            </w:r>
            <w:proofErr w:type="spellStart"/>
            <w:r>
              <w:rPr>
                <w:rFonts w:cs="Tahoma"/>
                <w:sz w:val="20"/>
                <w:szCs w:val="20"/>
              </w:rPr>
              <w:t>m</w:t>
            </w:r>
            <w:r>
              <w:rPr>
                <w:sz w:val="20"/>
                <w:szCs w:val="20"/>
              </w:rPr>
              <w:t>²</w:t>
            </w:r>
            <w:proofErr w:type="spellEnd"/>
            <w:r>
              <w:rPr>
                <w:rFonts w:cs="Tahoma"/>
                <w:sz w:val="20"/>
                <w:szCs w:val="20"/>
              </w:rPr>
              <w:t xml:space="preserve"> dostępny w różnych kolorach /a’ 500szt./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Ryza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100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rPr>
          <w:trHeight w:val="669"/>
        </w:trPr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76405B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lastRenderedPageBreak/>
              <w:t>79</w:t>
            </w:r>
            <w:r w:rsidR="00FC59F9"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Papier satynowy A4 do drukarek laserowych gramatura 90 g/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m²</w:t>
            </w:r>
            <w:proofErr w:type="spellEnd"/>
            <w:r>
              <w:rPr>
                <w:sz w:val="20"/>
                <w:szCs w:val="20"/>
              </w:rPr>
              <w:t>, białość min. 168 CIE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ryza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2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76405B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8</w:t>
            </w:r>
            <w:r w:rsidR="0076405B">
              <w:rPr>
                <w:rFonts w:cs="Tahoma"/>
                <w:sz w:val="20"/>
                <w:szCs w:val="20"/>
              </w:rPr>
              <w:t>0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Papier kancelaryjny w kratkę A-3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Ryza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2B179E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76405B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8</w:t>
            </w:r>
            <w:r w:rsidR="0076405B">
              <w:rPr>
                <w:rFonts w:cs="Tahoma"/>
                <w:sz w:val="20"/>
                <w:szCs w:val="20"/>
              </w:rPr>
              <w:t>1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Papier pakowy szary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Ark.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50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76405B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8</w:t>
            </w:r>
            <w:r w:rsidR="0076405B">
              <w:rPr>
                <w:rFonts w:cs="Tahoma"/>
                <w:sz w:val="20"/>
                <w:szCs w:val="20"/>
              </w:rPr>
              <w:t>2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Papier </w:t>
            </w:r>
            <w:r>
              <w:rPr>
                <w:rFonts w:cs="Tahoma"/>
                <w:sz w:val="20"/>
                <w:szCs w:val="20"/>
              </w:rPr>
              <w:pgNum/>
            </w:r>
            <w:proofErr w:type="spellStart"/>
            <w:r>
              <w:rPr>
                <w:rFonts w:cs="Tahoma"/>
                <w:sz w:val="20"/>
                <w:szCs w:val="20"/>
              </w:rPr>
              <w:t>termoczuły</w:t>
            </w:r>
            <w:proofErr w:type="spellEnd"/>
            <w:r>
              <w:rPr>
                <w:rFonts w:cs="Tahoma"/>
                <w:sz w:val="20"/>
                <w:szCs w:val="20"/>
              </w:rPr>
              <w:t xml:space="preserve"> szer. </w:t>
            </w:r>
            <w:smartTag w:uri="urn:schemas-microsoft-com:office:smarttags" w:element="metricconverter">
              <w:smartTagPr>
                <w:attr w:name="ProductID" w:val="57 mm"/>
              </w:smartTagPr>
              <w:r>
                <w:rPr>
                  <w:rFonts w:cs="Tahoma"/>
                  <w:sz w:val="20"/>
                  <w:szCs w:val="20"/>
                </w:rPr>
                <w:t>57 mm</w:t>
              </w:r>
            </w:smartTag>
            <w:r>
              <w:rPr>
                <w:rFonts w:cs="Tahoma"/>
                <w:sz w:val="20"/>
                <w:szCs w:val="20"/>
              </w:rPr>
              <w:t>x30m drukarek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Rolka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71630E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</w:t>
            </w:r>
            <w:r w:rsidR="0071630E">
              <w:rPr>
                <w:rFonts w:cs="Tahoma"/>
                <w:sz w:val="20"/>
                <w:szCs w:val="20"/>
              </w:rPr>
              <w:t>2</w:t>
            </w:r>
            <w:r>
              <w:rPr>
                <w:rFonts w:cs="Tahoma"/>
                <w:sz w:val="20"/>
                <w:szCs w:val="20"/>
              </w:rPr>
              <w:t>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76405B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8</w:t>
            </w:r>
            <w:r w:rsidR="0076405B">
              <w:rPr>
                <w:rFonts w:cs="Tahoma"/>
                <w:sz w:val="20"/>
                <w:szCs w:val="20"/>
              </w:rPr>
              <w:t>3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Papier </w:t>
            </w:r>
            <w:r>
              <w:rPr>
                <w:rFonts w:cs="Tahoma"/>
                <w:sz w:val="20"/>
                <w:szCs w:val="20"/>
              </w:rPr>
              <w:pgNum/>
            </w:r>
            <w:proofErr w:type="spellStart"/>
            <w:r>
              <w:rPr>
                <w:rFonts w:cs="Tahoma"/>
                <w:sz w:val="20"/>
                <w:szCs w:val="20"/>
              </w:rPr>
              <w:t>termoczuły</w:t>
            </w:r>
            <w:proofErr w:type="spellEnd"/>
            <w:r>
              <w:rPr>
                <w:rFonts w:cs="Tahoma"/>
                <w:sz w:val="20"/>
                <w:szCs w:val="20"/>
              </w:rPr>
              <w:t xml:space="preserve"> szer. </w:t>
            </w:r>
            <w:smartTag w:uri="urn:schemas-microsoft-com:office:smarttags" w:element="metricconverter">
              <w:smartTagPr>
                <w:attr w:name="ProductID" w:val="56 mm"/>
              </w:smartTagPr>
              <w:smartTag w:uri="urn:schemas-microsoft-com:office:smarttags" w:element="metricconverter">
                <w:smartTagPr>
                  <w:attr w:name="ProductID" w:val="56 mm"/>
                </w:smartTagPr>
                <w:r>
                  <w:rPr>
                    <w:rFonts w:cs="Tahoma"/>
                    <w:sz w:val="20"/>
                    <w:szCs w:val="20"/>
                  </w:rPr>
                  <w:t>56 mm</w:t>
                </w:r>
              </w:smartTag>
              <w:r>
                <w:rPr>
                  <w:rFonts w:cs="Tahoma"/>
                  <w:sz w:val="20"/>
                  <w:szCs w:val="20"/>
                </w:rPr>
                <w:t xml:space="preserve"> x 30m</w:t>
              </w:r>
            </w:smartTag>
            <w:r>
              <w:rPr>
                <w:rFonts w:cs="Tahoma"/>
                <w:sz w:val="20"/>
                <w:szCs w:val="20"/>
              </w:rPr>
              <w:t xml:space="preserve">  do drukarek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Rolka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8F1C0F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20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76405B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8</w:t>
            </w:r>
            <w:r w:rsidR="0076405B">
              <w:rPr>
                <w:rFonts w:cs="Tahoma"/>
                <w:sz w:val="20"/>
                <w:szCs w:val="20"/>
              </w:rPr>
              <w:t>4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Papier </w:t>
            </w:r>
            <w:r>
              <w:rPr>
                <w:rFonts w:cs="Tahoma"/>
                <w:sz w:val="20"/>
                <w:szCs w:val="20"/>
              </w:rPr>
              <w:pgNum/>
            </w:r>
            <w:proofErr w:type="spellStart"/>
            <w:r>
              <w:rPr>
                <w:rFonts w:cs="Tahoma"/>
                <w:sz w:val="20"/>
                <w:szCs w:val="20"/>
              </w:rPr>
              <w:t>termoczuły</w:t>
            </w:r>
            <w:proofErr w:type="spellEnd"/>
            <w:r>
              <w:rPr>
                <w:rFonts w:cs="Tahoma"/>
                <w:sz w:val="20"/>
                <w:szCs w:val="20"/>
              </w:rPr>
              <w:t xml:space="preserve"> szer. </w:t>
            </w:r>
            <w:smartTag w:uri="urn:schemas-microsoft-com:office:smarttags" w:element="metricconverter">
              <w:smartTagPr>
                <w:attr w:name="ProductID" w:val="110 mm"/>
              </w:smartTagPr>
              <w:r>
                <w:rPr>
                  <w:rFonts w:cs="Tahoma"/>
                  <w:sz w:val="20"/>
                  <w:szCs w:val="20"/>
                </w:rPr>
                <w:t>110 mmx30m</w:t>
              </w:r>
            </w:smartTag>
            <w:r>
              <w:rPr>
                <w:rFonts w:cs="Tahoma"/>
                <w:sz w:val="20"/>
                <w:szCs w:val="20"/>
              </w:rPr>
              <w:t xml:space="preserve">  do drukarek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Rolka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50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71630E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1630E" w:rsidRDefault="00F07320" w:rsidP="0076405B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85.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1630E" w:rsidRDefault="0071630E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Papier </w:t>
            </w:r>
            <w:proofErr w:type="spellStart"/>
            <w:r>
              <w:rPr>
                <w:rFonts w:cs="Tahoma"/>
                <w:sz w:val="20"/>
                <w:szCs w:val="20"/>
              </w:rPr>
              <w:t>termoczuły</w:t>
            </w:r>
            <w:proofErr w:type="spellEnd"/>
            <w:r>
              <w:rPr>
                <w:rFonts w:cs="Tahoma"/>
                <w:sz w:val="20"/>
                <w:szCs w:val="20"/>
              </w:rPr>
              <w:t xml:space="preserve"> szer. 57mmx20m 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1630E" w:rsidRDefault="0071630E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rolka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71630E" w:rsidRDefault="0071630E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20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1630E" w:rsidRDefault="0071630E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1630E" w:rsidRDefault="0071630E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1630E" w:rsidRDefault="0071630E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1630E" w:rsidRDefault="0071630E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630E" w:rsidRDefault="0071630E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630E" w:rsidRDefault="0071630E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F07320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8</w:t>
            </w:r>
            <w:r w:rsidR="00F07320">
              <w:rPr>
                <w:rFonts w:cs="Tahoma"/>
                <w:sz w:val="20"/>
                <w:szCs w:val="20"/>
              </w:rPr>
              <w:t>6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7A1580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Papier do drukarki igłowej format </w:t>
            </w:r>
            <w:r w:rsidR="007A1580">
              <w:rPr>
                <w:rFonts w:cs="Tahoma"/>
                <w:sz w:val="20"/>
                <w:szCs w:val="20"/>
              </w:rPr>
              <w:t>360</w:t>
            </w:r>
            <w:r>
              <w:rPr>
                <w:rFonts w:cs="Tahoma"/>
                <w:sz w:val="20"/>
                <w:szCs w:val="20"/>
              </w:rPr>
              <w:t xml:space="preserve">x12- </w:t>
            </w:r>
            <w:r w:rsidR="007A1580">
              <w:rPr>
                <w:rFonts w:cs="Tahoma"/>
                <w:sz w:val="20"/>
                <w:szCs w:val="20"/>
              </w:rPr>
              <w:t>1</w:t>
            </w:r>
            <w:r>
              <w:rPr>
                <w:rFonts w:cs="Tahoma"/>
                <w:sz w:val="20"/>
                <w:szCs w:val="20"/>
              </w:rPr>
              <w:t xml:space="preserve"> warstwowy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Pacz.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7A1580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2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F07320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8</w:t>
            </w:r>
            <w:r w:rsidR="00F07320">
              <w:rPr>
                <w:rFonts w:cs="Tahoma"/>
                <w:sz w:val="20"/>
                <w:szCs w:val="20"/>
              </w:rPr>
              <w:t>7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Klej </w:t>
            </w:r>
            <w:proofErr w:type="spellStart"/>
            <w:r>
              <w:rPr>
                <w:rFonts w:cs="Tahoma"/>
                <w:sz w:val="20"/>
                <w:szCs w:val="20"/>
              </w:rPr>
              <w:t>Vicol</w:t>
            </w:r>
            <w:proofErr w:type="spellEnd"/>
            <w:r>
              <w:rPr>
                <w:rFonts w:cs="Tahoma"/>
                <w:sz w:val="20"/>
                <w:szCs w:val="20"/>
              </w:rPr>
              <w:t xml:space="preserve"> w wiaderku 1 kg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5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F07320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8</w:t>
            </w:r>
            <w:r w:rsidR="00F07320">
              <w:rPr>
                <w:rFonts w:cs="Tahoma"/>
                <w:sz w:val="20"/>
                <w:szCs w:val="20"/>
              </w:rPr>
              <w:t>8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Pinezki kolorowe op. 60 szt.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proofErr w:type="spellStart"/>
            <w:r>
              <w:rPr>
                <w:rFonts w:cs="Tahoma"/>
                <w:sz w:val="20"/>
                <w:szCs w:val="20"/>
              </w:rPr>
              <w:t>Op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F07320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8</w:t>
            </w:r>
            <w:r w:rsidR="00F07320">
              <w:rPr>
                <w:rFonts w:cs="Tahoma"/>
                <w:sz w:val="20"/>
                <w:szCs w:val="20"/>
              </w:rPr>
              <w:t>9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Pinezki srebrne op. 50 szt.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Op.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07320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90.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Pojemnik kartonowy do archiwizacji dokumentów, wykonany z mocnego kartonu , do archiwizowania dokumentów w segregatorze, mieści jeden segregator A4/75mm. Na bokach i na grzbiecie miejsce do umieszczenia opisów. Format 345x90x295mm / zamykany/ 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100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F07320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9</w:t>
            </w:r>
            <w:r w:rsidR="00F07320">
              <w:rPr>
                <w:rFonts w:cs="Tahoma"/>
                <w:sz w:val="20"/>
                <w:szCs w:val="20"/>
              </w:rPr>
              <w:t>1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Pocztowa książka nadawcza A-5 samokopiująca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50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F07320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9</w:t>
            </w:r>
            <w:r w:rsidR="00F07320">
              <w:rPr>
                <w:rFonts w:cs="Tahoma"/>
                <w:sz w:val="20"/>
                <w:szCs w:val="20"/>
              </w:rPr>
              <w:t>2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Półki plastikowe na dokumenty, możliwość umieszczania jedna na drugą.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proofErr w:type="spellStart"/>
            <w:r>
              <w:rPr>
                <w:rFonts w:cs="Tahoma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50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F07320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9</w:t>
            </w:r>
            <w:r w:rsidR="00F07320">
              <w:rPr>
                <w:rFonts w:cs="Tahoma"/>
                <w:sz w:val="20"/>
                <w:szCs w:val="20"/>
              </w:rPr>
              <w:t>3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Plastelina 6 kolorów w opakowaniu nie klei się do rąk, </w:t>
            </w:r>
            <w:r>
              <w:rPr>
                <w:rFonts w:cs="Tahoma"/>
                <w:sz w:val="20"/>
                <w:szCs w:val="20"/>
              </w:rPr>
              <w:lastRenderedPageBreak/>
              <w:t>wielorazowego użytku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lastRenderedPageBreak/>
              <w:t>Op.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F07320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lastRenderedPageBreak/>
              <w:t>9</w:t>
            </w:r>
            <w:r w:rsidR="00F07320">
              <w:rPr>
                <w:rFonts w:cs="Tahoma"/>
                <w:sz w:val="20"/>
                <w:szCs w:val="20"/>
              </w:rPr>
              <w:t>4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Polecenie przelewu A-6 1 kopia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Bloczek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F07320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9</w:t>
            </w:r>
            <w:r w:rsidR="00F07320">
              <w:rPr>
                <w:rFonts w:cs="Tahoma"/>
                <w:sz w:val="20"/>
                <w:szCs w:val="20"/>
              </w:rPr>
              <w:t>5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Raport kasowy A4 </w:t>
            </w:r>
            <w:proofErr w:type="spellStart"/>
            <w:r>
              <w:rPr>
                <w:rFonts w:cs="Tahoma"/>
                <w:sz w:val="20"/>
                <w:szCs w:val="20"/>
              </w:rPr>
              <w:t>wielokopia</w:t>
            </w:r>
            <w:proofErr w:type="spellEnd"/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Bloczek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20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F07320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9</w:t>
            </w:r>
            <w:r w:rsidR="00F07320">
              <w:rPr>
                <w:rFonts w:cs="Tahoma"/>
                <w:sz w:val="20"/>
                <w:szCs w:val="20"/>
              </w:rPr>
              <w:t>6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Rolki </w:t>
            </w:r>
            <w:proofErr w:type="spellStart"/>
            <w:r>
              <w:rPr>
                <w:rFonts w:cs="Tahoma"/>
                <w:sz w:val="20"/>
                <w:szCs w:val="20"/>
              </w:rPr>
              <w:t>faxowe</w:t>
            </w:r>
            <w:proofErr w:type="spellEnd"/>
            <w:r>
              <w:rPr>
                <w:rFonts w:cs="Tahoma"/>
                <w:sz w:val="20"/>
                <w:szCs w:val="20"/>
              </w:rPr>
              <w:t xml:space="preserve"> termiczne </w:t>
            </w:r>
            <w:smartTag w:uri="urn:schemas-microsoft-com:office:smarttags" w:element="metricconverter">
              <w:smartTagPr>
                <w:attr w:name="ProductID" w:val="216 mm"/>
              </w:smartTagPr>
              <w:r>
                <w:rPr>
                  <w:rFonts w:cs="Tahoma"/>
                  <w:sz w:val="20"/>
                  <w:szCs w:val="20"/>
                </w:rPr>
                <w:t>216 mm</w:t>
              </w:r>
            </w:smartTag>
            <w:r>
              <w:rPr>
                <w:rFonts w:cs="Tahoma"/>
                <w:sz w:val="20"/>
                <w:szCs w:val="20"/>
              </w:rPr>
              <w:t xml:space="preserve"> x </w:t>
            </w:r>
            <w:smartTag w:uri="urn:schemas-microsoft-com:office:smarttags" w:element="metricconverter">
              <w:smartTagPr>
                <w:attr w:name="ProductID" w:val="30 m"/>
              </w:smartTagPr>
              <w:r>
                <w:rPr>
                  <w:rFonts w:cs="Tahoma"/>
                  <w:sz w:val="20"/>
                  <w:szCs w:val="20"/>
                </w:rPr>
                <w:t>30 m</w:t>
              </w:r>
            </w:smartTag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proofErr w:type="spellStart"/>
            <w:r>
              <w:rPr>
                <w:rFonts w:cs="Tahoma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50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F07320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9</w:t>
            </w:r>
            <w:r w:rsidR="00F07320">
              <w:rPr>
                <w:rFonts w:cs="Tahoma"/>
                <w:sz w:val="20"/>
                <w:szCs w:val="20"/>
              </w:rPr>
              <w:t>7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Rolki </w:t>
            </w:r>
            <w:proofErr w:type="spellStart"/>
            <w:r>
              <w:rPr>
                <w:rFonts w:cs="Tahoma"/>
                <w:sz w:val="20"/>
                <w:szCs w:val="20"/>
              </w:rPr>
              <w:t>faxowe</w:t>
            </w:r>
            <w:proofErr w:type="spellEnd"/>
            <w:r>
              <w:rPr>
                <w:rFonts w:cs="Tahoma"/>
                <w:sz w:val="20"/>
                <w:szCs w:val="20"/>
              </w:rPr>
              <w:t xml:space="preserve"> termiczne 210mmx30m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1A33F3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5</w:t>
            </w:r>
            <w:r w:rsidR="00FC59F9">
              <w:rPr>
                <w:rFonts w:cs="Tahoma"/>
                <w:sz w:val="20"/>
                <w:szCs w:val="20"/>
              </w:rPr>
              <w:t>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F07320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9</w:t>
            </w:r>
            <w:r w:rsidR="00F07320">
              <w:rPr>
                <w:rFonts w:cs="Tahoma"/>
                <w:sz w:val="20"/>
                <w:szCs w:val="20"/>
              </w:rPr>
              <w:t>8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Rolka do kas fiskalnych 28mmx30m (op.=10szt.)- papier </w:t>
            </w:r>
            <w:proofErr w:type="spellStart"/>
            <w:r>
              <w:rPr>
                <w:rFonts w:cs="Tahoma"/>
                <w:sz w:val="20"/>
                <w:szCs w:val="20"/>
              </w:rPr>
              <w:t>termoczuły</w:t>
            </w:r>
            <w:proofErr w:type="spellEnd"/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Op.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F07320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9</w:t>
            </w:r>
            <w:r w:rsidR="00F07320">
              <w:rPr>
                <w:rFonts w:cs="Tahoma"/>
                <w:sz w:val="20"/>
                <w:szCs w:val="20"/>
              </w:rPr>
              <w:t>9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proofErr w:type="spellStart"/>
            <w:r>
              <w:rPr>
                <w:rFonts w:cs="Tahoma"/>
                <w:sz w:val="20"/>
                <w:szCs w:val="20"/>
              </w:rPr>
              <w:t>Rozszywacz</w:t>
            </w:r>
            <w:proofErr w:type="spellEnd"/>
            <w:r>
              <w:rPr>
                <w:rFonts w:cs="Tahoma"/>
                <w:sz w:val="20"/>
                <w:szCs w:val="20"/>
              </w:rPr>
              <w:t xml:space="preserve"> do wszystkich typów zszywek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1A33F3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3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07320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100</w:t>
            </w:r>
            <w:r w:rsidR="00FC59F9"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Segregator biurowy A4 </w:t>
            </w:r>
            <w:smartTag w:uri="urn:schemas-microsoft-com:office:smarttags" w:element="metricconverter">
              <w:smartTagPr>
                <w:attr w:name="ProductID" w:val="75 mm"/>
              </w:smartTagPr>
              <w:r>
                <w:rPr>
                  <w:rFonts w:cs="Tahoma"/>
                  <w:sz w:val="20"/>
                  <w:szCs w:val="20"/>
                </w:rPr>
                <w:t>75 mm</w:t>
              </w:r>
            </w:smartTag>
            <w:r>
              <w:rPr>
                <w:rFonts w:cs="Tahoma"/>
                <w:sz w:val="20"/>
                <w:szCs w:val="20"/>
              </w:rPr>
              <w:t xml:space="preserve">  z dźwignią, metalowe okucia na dolnych krawędziach, wzmocniony otwór na palec, wykonany z grubego kartonu pokrytego na zewnątrz </w:t>
            </w:r>
            <w:proofErr w:type="spellStart"/>
            <w:r>
              <w:rPr>
                <w:rFonts w:cs="Tahoma"/>
                <w:sz w:val="20"/>
                <w:szCs w:val="20"/>
              </w:rPr>
              <w:t>poliolefiną</w:t>
            </w:r>
            <w:proofErr w:type="spellEnd"/>
            <w:r>
              <w:rPr>
                <w:rFonts w:cs="Tahoma"/>
                <w:sz w:val="20"/>
                <w:szCs w:val="20"/>
              </w:rPr>
              <w:t xml:space="preserve"> a wewnątrz jasnoszarym papierem, dwustronna etykieta 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proofErr w:type="spellStart"/>
            <w:r>
              <w:rPr>
                <w:rFonts w:cs="Tahoma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300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F07320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10</w:t>
            </w:r>
            <w:r w:rsidR="00F07320">
              <w:rPr>
                <w:rFonts w:cs="Tahoma"/>
                <w:sz w:val="20"/>
                <w:szCs w:val="20"/>
              </w:rPr>
              <w:t>1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FC59F9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Segregator A-4 szerokość grzbietu 40 mm, 2 ringi 25 mmm wymienna etykieta na grzbiecie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80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F07320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10</w:t>
            </w:r>
            <w:r w:rsidR="00F07320">
              <w:rPr>
                <w:rFonts w:cs="Tahoma"/>
                <w:sz w:val="20"/>
                <w:szCs w:val="20"/>
              </w:rPr>
              <w:t>2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Segregator A5 </w:t>
            </w:r>
            <w:smartTag w:uri="urn:schemas-microsoft-com:office:smarttags" w:element="metricconverter">
              <w:smartTagPr>
                <w:attr w:name="ProductID" w:val="75 mm"/>
              </w:smartTagPr>
              <w:r>
                <w:rPr>
                  <w:rFonts w:cs="Tahoma"/>
                  <w:sz w:val="20"/>
                  <w:szCs w:val="20"/>
                </w:rPr>
                <w:t>75 mm</w:t>
              </w:r>
            </w:smartTag>
            <w:r>
              <w:rPr>
                <w:rFonts w:cs="Tahoma"/>
                <w:sz w:val="20"/>
                <w:szCs w:val="20"/>
              </w:rPr>
              <w:t xml:space="preserve"> 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proofErr w:type="spellStart"/>
            <w:r>
              <w:rPr>
                <w:rFonts w:cs="Tahoma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30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F07320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10</w:t>
            </w:r>
            <w:r w:rsidR="00F07320">
              <w:rPr>
                <w:rFonts w:cs="Tahoma"/>
                <w:sz w:val="20"/>
                <w:szCs w:val="20"/>
              </w:rPr>
              <w:t>3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Skoroszyty kartonowy A4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proofErr w:type="spellStart"/>
            <w:r>
              <w:rPr>
                <w:rFonts w:cs="Tahoma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150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F07320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10</w:t>
            </w:r>
            <w:r w:rsidR="00F07320">
              <w:rPr>
                <w:rFonts w:cs="Tahoma"/>
                <w:sz w:val="20"/>
                <w:szCs w:val="20"/>
              </w:rPr>
              <w:t>4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Skoroszyty plastikowe /foliowe/ A4 z przezroczystą pierwszą stroną, tył kolorowy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proofErr w:type="spellStart"/>
            <w:r>
              <w:rPr>
                <w:rFonts w:cs="Tahoma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300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F07320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10</w:t>
            </w:r>
            <w:r w:rsidR="00F07320">
              <w:rPr>
                <w:rFonts w:cs="Tahoma"/>
                <w:sz w:val="20"/>
                <w:szCs w:val="20"/>
              </w:rPr>
              <w:t>5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Skoroszyt PCV A/4 zawieszany, przednia okładka przezroczysta, tylna kolorowa, na grzbiecie wymienny papierowy pasek do opisu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1A33F3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300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F07320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10</w:t>
            </w:r>
            <w:r w:rsidR="00F07320">
              <w:rPr>
                <w:rFonts w:cs="Tahoma"/>
                <w:sz w:val="20"/>
                <w:szCs w:val="20"/>
              </w:rPr>
              <w:t>6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Skoroszyt kartonowy oczkowy pełny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100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F07320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lastRenderedPageBreak/>
              <w:t>10</w:t>
            </w:r>
            <w:r w:rsidR="00F07320">
              <w:rPr>
                <w:rFonts w:cs="Tahoma"/>
                <w:sz w:val="20"/>
                <w:szCs w:val="20"/>
              </w:rPr>
              <w:t>7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Skorowidz A4 a’200 kratka, twarda oprawa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proofErr w:type="spellStart"/>
            <w:r>
              <w:rPr>
                <w:rFonts w:cs="Tahoma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1A33F3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5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F07320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10</w:t>
            </w:r>
            <w:r w:rsidR="00F07320">
              <w:rPr>
                <w:rFonts w:cs="Tahoma"/>
                <w:sz w:val="20"/>
                <w:szCs w:val="20"/>
              </w:rPr>
              <w:t>8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Spinacze metalowe okrągłe 28mm /a 100szt/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Op.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200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F07320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10</w:t>
            </w:r>
            <w:r w:rsidR="00F07320">
              <w:rPr>
                <w:rFonts w:cs="Tahoma"/>
                <w:sz w:val="20"/>
                <w:szCs w:val="20"/>
              </w:rPr>
              <w:t>9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Spinacze metalowe okrągłe 50mm /a 100 </w:t>
            </w:r>
            <w:proofErr w:type="spellStart"/>
            <w:r>
              <w:rPr>
                <w:rFonts w:cs="Tahoma"/>
                <w:sz w:val="20"/>
                <w:szCs w:val="20"/>
              </w:rPr>
              <w:t>szt</w:t>
            </w:r>
            <w:proofErr w:type="spellEnd"/>
            <w:r>
              <w:rPr>
                <w:rFonts w:cs="Tahoma"/>
                <w:sz w:val="20"/>
                <w:szCs w:val="20"/>
              </w:rPr>
              <w:t>/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Op.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50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F07320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</w:t>
            </w:r>
            <w:r w:rsidR="00F07320">
              <w:rPr>
                <w:rFonts w:cs="Tahoma"/>
                <w:sz w:val="20"/>
                <w:szCs w:val="20"/>
              </w:rPr>
              <w:t>10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Sznurek jutowy do wiązania paczek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50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76405B" w:rsidP="00F07320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11</w:t>
            </w:r>
            <w:r w:rsidR="00F07320">
              <w:rPr>
                <w:rFonts w:cs="Tahoma"/>
                <w:sz w:val="20"/>
                <w:szCs w:val="20"/>
              </w:rPr>
              <w:t>1</w:t>
            </w:r>
            <w:r w:rsidR="00FC59F9"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Szpilki z ozdobna główką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Op.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3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513F4C">
        <w:trPr>
          <w:trHeight w:val="404"/>
        </w:trPr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76405B" w:rsidP="00F07320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11</w:t>
            </w:r>
            <w:r w:rsidR="00F07320">
              <w:rPr>
                <w:rFonts w:cs="Tahoma"/>
                <w:sz w:val="20"/>
                <w:szCs w:val="20"/>
              </w:rPr>
              <w:t>2</w:t>
            </w:r>
            <w:r w:rsidR="00FC59F9"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Tablice korkowe w ramie drewnianej 60cm x120cm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Szt.</w:t>
            </w:r>
          </w:p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8F1C0F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8</w:t>
            </w:r>
          </w:p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rPr>
          <w:trHeight w:val="706"/>
        </w:trPr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76405B" w:rsidP="00F07320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11</w:t>
            </w:r>
            <w:r w:rsidR="00F07320">
              <w:rPr>
                <w:rFonts w:cs="Tahoma"/>
                <w:sz w:val="20"/>
                <w:szCs w:val="20"/>
              </w:rPr>
              <w:t>3</w:t>
            </w:r>
            <w:r w:rsidR="00FC59F9"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Tablice korkowe w ramie drewnianej 120cmx200cm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8F1C0F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2</w:t>
            </w:r>
          </w:p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F07320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11</w:t>
            </w:r>
            <w:r w:rsidR="00F07320">
              <w:rPr>
                <w:rFonts w:cs="Tahoma"/>
                <w:sz w:val="20"/>
                <w:szCs w:val="20"/>
              </w:rPr>
              <w:t>4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Taśma klejąca bezbarwna  18mm x 30m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proofErr w:type="spellStart"/>
            <w:r>
              <w:rPr>
                <w:rFonts w:cs="Tahoma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50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F07320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11</w:t>
            </w:r>
            <w:r w:rsidR="00F07320">
              <w:rPr>
                <w:rFonts w:cs="Tahoma"/>
                <w:sz w:val="20"/>
                <w:szCs w:val="20"/>
              </w:rPr>
              <w:t>5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Taśma dwustronnie klejąca 38mmx10m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proofErr w:type="spellStart"/>
            <w:r>
              <w:rPr>
                <w:rFonts w:cs="Tahoma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F07320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11</w:t>
            </w:r>
            <w:r w:rsidR="00F07320">
              <w:rPr>
                <w:rFonts w:cs="Tahoma"/>
                <w:sz w:val="20"/>
                <w:szCs w:val="20"/>
              </w:rPr>
              <w:t>6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Taśma pakowa samoprzylepna brązowa 48mm x 46m pakowa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proofErr w:type="spellStart"/>
            <w:r>
              <w:rPr>
                <w:rFonts w:cs="Tahoma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8F1C0F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40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F07320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11</w:t>
            </w:r>
            <w:r w:rsidR="00F07320">
              <w:rPr>
                <w:rFonts w:cs="Tahoma"/>
                <w:sz w:val="20"/>
                <w:szCs w:val="20"/>
              </w:rPr>
              <w:t>7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FC59F9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Taśma malarska żółta , papierowa 19mmx40m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100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F07320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11</w:t>
            </w:r>
            <w:r w:rsidR="00F07320">
              <w:rPr>
                <w:rFonts w:cs="Tahoma"/>
                <w:sz w:val="20"/>
                <w:szCs w:val="20"/>
              </w:rPr>
              <w:t>8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Teczka twarda z mocną gumką na dokumenty lakierowana /różne kolory/A4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50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F07320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11</w:t>
            </w:r>
            <w:r w:rsidR="00F07320">
              <w:rPr>
                <w:rFonts w:cs="Tahoma"/>
                <w:sz w:val="20"/>
                <w:szCs w:val="20"/>
              </w:rPr>
              <w:t>9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Teczki papierowe wiązane A4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proofErr w:type="spellStart"/>
            <w:r>
              <w:rPr>
                <w:rFonts w:cs="Tahoma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150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F07320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</w:t>
            </w:r>
            <w:r w:rsidR="00F07320">
              <w:rPr>
                <w:rFonts w:cs="Tahoma"/>
                <w:sz w:val="20"/>
                <w:szCs w:val="20"/>
              </w:rPr>
              <w:t>20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Teczka papierowa z gumką na haczyki A4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proofErr w:type="spellStart"/>
            <w:r>
              <w:rPr>
                <w:rFonts w:cs="Tahoma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30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F07320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12</w:t>
            </w:r>
            <w:r w:rsidR="00F07320">
              <w:rPr>
                <w:rFonts w:cs="Tahoma"/>
                <w:sz w:val="20"/>
                <w:szCs w:val="20"/>
              </w:rPr>
              <w:t>1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Teczka twarda na 2 rzepy wys. 5cm /czerwona, niebieska/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proofErr w:type="spellStart"/>
            <w:r>
              <w:rPr>
                <w:rFonts w:cs="Tahoma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15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F07320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12</w:t>
            </w:r>
            <w:r w:rsidR="00F07320">
              <w:rPr>
                <w:rFonts w:cs="Tahoma"/>
                <w:sz w:val="20"/>
                <w:szCs w:val="20"/>
              </w:rPr>
              <w:t>2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083168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Teczka </w:t>
            </w:r>
            <w:r w:rsidR="00083168">
              <w:rPr>
                <w:rFonts w:cs="Tahoma"/>
                <w:sz w:val="20"/>
                <w:szCs w:val="20"/>
              </w:rPr>
              <w:t xml:space="preserve">do akt osobowych  </w:t>
            </w:r>
            <w:proofErr w:type="spellStart"/>
            <w:r w:rsidR="00083168">
              <w:rPr>
                <w:rFonts w:cs="Tahoma"/>
                <w:sz w:val="20"/>
                <w:szCs w:val="20"/>
              </w:rPr>
              <w:t>B+W</w:t>
            </w:r>
            <w:proofErr w:type="spellEnd"/>
            <w:r w:rsidR="00083168">
              <w:rPr>
                <w:rFonts w:cs="Tahoma"/>
                <w:sz w:val="20"/>
                <w:szCs w:val="20"/>
              </w:rPr>
              <w:t xml:space="preserve"> wykonana z </w:t>
            </w:r>
            <w:r w:rsidR="00083168">
              <w:rPr>
                <w:rFonts w:cs="Tahoma"/>
                <w:sz w:val="20"/>
                <w:szCs w:val="20"/>
              </w:rPr>
              <w:lastRenderedPageBreak/>
              <w:t xml:space="preserve">kolorowej folii PVC, szerokość grzbietu: 3 cm, w środku 4 patki z blaszką i wąsem przymocowane do teczki za pomocą folii PVC, wyposażona w uniwersalne przekładki </w:t>
            </w:r>
            <w:proofErr w:type="spellStart"/>
            <w:r w:rsidR="00083168">
              <w:rPr>
                <w:rFonts w:cs="Tahoma"/>
                <w:sz w:val="20"/>
                <w:szCs w:val="20"/>
              </w:rPr>
              <w:t>A,B,Ci</w:t>
            </w:r>
            <w:proofErr w:type="spellEnd"/>
            <w:r w:rsidR="00083168">
              <w:rPr>
                <w:rFonts w:cs="Tahoma"/>
                <w:sz w:val="20"/>
                <w:szCs w:val="20"/>
              </w:rPr>
              <w:t xml:space="preserve"> D (bez numerów dokumentów- czyste), na grzbiecie kieszeń z kartonikiem do opisu</w:t>
            </w:r>
            <w:r>
              <w:rPr>
                <w:rFonts w:cs="Tahoma"/>
                <w:sz w:val="20"/>
                <w:szCs w:val="20"/>
              </w:rPr>
              <w:t xml:space="preserve"> 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proofErr w:type="spellStart"/>
            <w:r>
              <w:rPr>
                <w:rFonts w:cs="Tahoma"/>
                <w:sz w:val="20"/>
                <w:szCs w:val="20"/>
              </w:rPr>
              <w:lastRenderedPageBreak/>
              <w:t>Szt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30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1A33F3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A33F3" w:rsidRDefault="001F397D" w:rsidP="00F07320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lastRenderedPageBreak/>
              <w:t>12</w:t>
            </w:r>
            <w:r w:rsidR="00F07320">
              <w:rPr>
                <w:rFonts w:cs="Tahoma"/>
                <w:sz w:val="20"/>
                <w:szCs w:val="20"/>
              </w:rPr>
              <w:t>3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A33F3" w:rsidRDefault="001A33F3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Teczka wykonana z twardej 2mm tektury powlekana folią polipropylenową </w:t>
            </w:r>
            <w:proofErr w:type="spellStart"/>
            <w:r>
              <w:rPr>
                <w:rFonts w:cs="Tahoma"/>
                <w:sz w:val="20"/>
                <w:szCs w:val="20"/>
              </w:rPr>
              <w:t>posiadajaca</w:t>
            </w:r>
            <w:proofErr w:type="spellEnd"/>
            <w:r>
              <w:rPr>
                <w:rFonts w:cs="Tahoma"/>
                <w:sz w:val="20"/>
                <w:szCs w:val="20"/>
              </w:rPr>
              <w:t xml:space="preserve"> wyklejkę z wysokiej jakości surowca, szerokość grzbietu 50 mm, zamykana na </w:t>
            </w:r>
            <w:proofErr w:type="spellStart"/>
            <w:r>
              <w:rPr>
                <w:rFonts w:cs="Tahoma"/>
                <w:sz w:val="20"/>
                <w:szCs w:val="20"/>
              </w:rPr>
              <w:t>gumke</w:t>
            </w:r>
            <w:proofErr w:type="spellEnd"/>
            <w:r>
              <w:rPr>
                <w:rFonts w:cs="Tahom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cs="Tahoma"/>
                <w:sz w:val="20"/>
                <w:szCs w:val="20"/>
              </w:rPr>
              <w:t>rózne</w:t>
            </w:r>
            <w:proofErr w:type="spellEnd"/>
            <w:r>
              <w:rPr>
                <w:rFonts w:cs="Tahoma"/>
                <w:sz w:val="20"/>
                <w:szCs w:val="20"/>
              </w:rPr>
              <w:t xml:space="preserve"> kolory, do formatu A4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A33F3" w:rsidRDefault="001A33F3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1A33F3" w:rsidRDefault="001A33F3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20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A33F3" w:rsidRDefault="001A33F3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A33F3" w:rsidRDefault="001A33F3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A33F3" w:rsidRDefault="001A33F3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A33F3" w:rsidRDefault="001A33F3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33F3" w:rsidRDefault="001A33F3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33F3" w:rsidRDefault="001A33F3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F07320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12</w:t>
            </w:r>
            <w:r w:rsidR="00F07320">
              <w:rPr>
                <w:rFonts w:cs="Tahoma"/>
                <w:sz w:val="20"/>
                <w:szCs w:val="20"/>
              </w:rPr>
              <w:t>4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Tusz  do pieczątek czarny, czerwony /25ml/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proofErr w:type="spellStart"/>
            <w:r>
              <w:rPr>
                <w:rFonts w:cs="Tahoma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25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F07320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12</w:t>
            </w:r>
            <w:r w:rsidR="00F07320">
              <w:rPr>
                <w:rFonts w:cs="Tahoma"/>
                <w:sz w:val="20"/>
                <w:szCs w:val="20"/>
              </w:rPr>
              <w:t>5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Temperówka wykonana ze stopu magnezu, stalowe ostrze mocowane wkrętem, ostrze połączone z obudową, rowkowanie w korpusie ułatwiające trzymanie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Szt. 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15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F07320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12</w:t>
            </w:r>
            <w:r w:rsidR="00F07320">
              <w:rPr>
                <w:rFonts w:cs="Tahoma"/>
                <w:sz w:val="20"/>
                <w:szCs w:val="20"/>
              </w:rPr>
              <w:t>6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Wniosek o zaliczkę A6 offset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Bloczek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5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F07320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12</w:t>
            </w:r>
            <w:r w:rsidR="00F07320">
              <w:rPr>
                <w:rFonts w:cs="Tahoma"/>
                <w:sz w:val="20"/>
                <w:szCs w:val="20"/>
              </w:rPr>
              <w:t>7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proofErr w:type="spellStart"/>
            <w:r>
              <w:rPr>
                <w:rFonts w:cs="Tahoma"/>
                <w:sz w:val="20"/>
                <w:szCs w:val="20"/>
              </w:rPr>
              <w:t>Zakreślacz</w:t>
            </w:r>
            <w:proofErr w:type="spellEnd"/>
            <w:r>
              <w:rPr>
                <w:rFonts w:cs="Tahoma"/>
                <w:sz w:val="20"/>
                <w:szCs w:val="20"/>
              </w:rPr>
              <w:t xml:space="preserve"> tekstu BOSS oryginał żółty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proofErr w:type="spellStart"/>
            <w:r>
              <w:rPr>
                <w:rFonts w:cs="Tahoma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15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F07320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12</w:t>
            </w:r>
            <w:r w:rsidR="00F07320">
              <w:rPr>
                <w:rFonts w:cs="Tahoma"/>
                <w:sz w:val="20"/>
                <w:szCs w:val="20"/>
              </w:rPr>
              <w:t>8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FC59F9">
            <w:pPr>
              <w:pStyle w:val="Zawartotabeli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Zeszyt  A4  w kratkę    96 kartek /w twardej laminowanej oprawie/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proofErr w:type="spellStart"/>
            <w:r>
              <w:rPr>
                <w:rFonts w:cs="Tahoma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40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F07320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12</w:t>
            </w:r>
            <w:r w:rsidR="00F07320">
              <w:rPr>
                <w:rFonts w:cs="Tahoma"/>
                <w:sz w:val="20"/>
                <w:szCs w:val="20"/>
              </w:rPr>
              <w:t>9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Zeszyt 16 kartkowy w kratkę w miękkiej oprawie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proofErr w:type="spellStart"/>
            <w:r>
              <w:rPr>
                <w:rFonts w:cs="Tahoma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60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F07320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</w:t>
            </w:r>
            <w:r w:rsidR="00F07320">
              <w:rPr>
                <w:rFonts w:cs="Tahoma"/>
                <w:sz w:val="20"/>
                <w:szCs w:val="20"/>
              </w:rPr>
              <w:t>30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Zeszyt w kratkę 32 kartkowy w miękkiej oprawie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proofErr w:type="spellStart"/>
            <w:r>
              <w:rPr>
                <w:rFonts w:cs="Tahoma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60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F07320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13</w:t>
            </w:r>
            <w:r w:rsidR="00F07320">
              <w:rPr>
                <w:rFonts w:cs="Tahoma"/>
                <w:sz w:val="20"/>
                <w:szCs w:val="20"/>
              </w:rPr>
              <w:t>1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Zeszyt w kratkę 60 kartkowy w miękkiej oprawie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proofErr w:type="spellStart"/>
            <w:r>
              <w:rPr>
                <w:rFonts w:cs="Tahoma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50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F07320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13</w:t>
            </w:r>
            <w:r w:rsidR="00F07320">
              <w:rPr>
                <w:rFonts w:cs="Tahoma"/>
                <w:sz w:val="20"/>
                <w:szCs w:val="20"/>
              </w:rPr>
              <w:t>2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Zeszyt w kratkę 80 kartkowy w miękkiej oprawie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proofErr w:type="spellStart"/>
            <w:r>
              <w:rPr>
                <w:rFonts w:cs="Tahoma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30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F07320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13</w:t>
            </w:r>
            <w:r w:rsidR="00F07320">
              <w:rPr>
                <w:rFonts w:cs="Tahoma"/>
                <w:sz w:val="20"/>
                <w:szCs w:val="20"/>
              </w:rPr>
              <w:t>3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Zeszyt w kratkę 80 kartkowy w twardej oprawie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F07320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13</w:t>
            </w:r>
            <w:r w:rsidR="00F07320">
              <w:rPr>
                <w:rFonts w:cs="Tahoma"/>
                <w:sz w:val="20"/>
                <w:szCs w:val="20"/>
              </w:rPr>
              <w:t>4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FC59F9">
            <w:pPr>
              <w:pStyle w:val="Zawartotabeli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Zeszyt 96 kartkowy w kratkę w miękkiej  oprawie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proofErr w:type="spellStart"/>
            <w:r>
              <w:rPr>
                <w:rFonts w:cs="Tahoma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F07320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lastRenderedPageBreak/>
              <w:t>13</w:t>
            </w:r>
            <w:r w:rsidR="00F07320">
              <w:rPr>
                <w:rFonts w:cs="Tahoma"/>
                <w:sz w:val="20"/>
                <w:szCs w:val="20"/>
              </w:rPr>
              <w:t>5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FC59F9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Zeszyt 96 kartkowy w kratkę w twardej  oprawie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F07320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13</w:t>
            </w:r>
            <w:r w:rsidR="00F07320">
              <w:rPr>
                <w:rFonts w:cs="Tahoma"/>
                <w:sz w:val="20"/>
                <w:szCs w:val="20"/>
              </w:rPr>
              <w:t>6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Zszywacz plastikowy na zszywki 24/6</w:t>
            </w:r>
          </w:p>
          <w:p w:rsidR="00FC59F9" w:rsidRDefault="00FC59F9" w:rsidP="00163581">
            <w:pPr>
              <w:pStyle w:val="Zawartotabeli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/zszywa jednocześnie do 30 kartek/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proofErr w:type="spellStart"/>
            <w:r>
              <w:rPr>
                <w:rFonts w:cs="Tahoma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8F1C0F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20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F07320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13</w:t>
            </w:r>
            <w:r w:rsidR="00F07320">
              <w:rPr>
                <w:rFonts w:cs="Tahoma"/>
                <w:sz w:val="20"/>
                <w:szCs w:val="20"/>
              </w:rPr>
              <w:t>7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Zszywki 24/6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Op.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200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F07320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13</w:t>
            </w:r>
            <w:r w:rsidR="00F07320">
              <w:rPr>
                <w:rFonts w:cs="Tahoma"/>
                <w:sz w:val="20"/>
                <w:szCs w:val="20"/>
              </w:rPr>
              <w:t>8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B25161" w:rsidP="008F1C0F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Kalendarz książkowy A4 na 202</w:t>
            </w:r>
            <w:r w:rsidR="008F1C0F">
              <w:rPr>
                <w:rFonts w:cs="Tahoma"/>
                <w:sz w:val="20"/>
                <w:szCs w:val="20"/>
              </w:rPr>
              <w:t>1</w:t>
            </w:r>
            <w:r w:rsidR="00FC59F9">
              <w:rPr>
                <w:rFonts w:cs="Tahoma"/>
                <w:sz w:val="20"/>
                <w:szCs w:val="20"/>
              </w:rPr>
              <w:t>r., oprawa twarda z pianką, okleina skóropodobna, format bloku, zszyty nićmi, układ kalendarium jednodniowy.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8F1C0F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7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F07320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13</w:t>
            </w:r>
            <w:r w:rsidR="00F07320">
              <w:rPr>
                <w:rFonts w:cs="Tahoma"/>
                <w:sz w:val="20"/>
                <w:szCs w:val="20"/>
              </w:rPr>
              <w:t>9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Zeszyt papierów kolorowych A4(wycinanka) błyszczący papier, ilość kolorowych kartek 8 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30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F07320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</w:t>
            </w:r>
            <w:r w:rsidR="00F07320">
              <w:rPr>
                <w:rFonts w:cs="Tahoma"/>
                <w:sz w:val="20"/>
                <w:szCs w:val="20"/>
              </w:rPr>
              <w:t>40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Znaczniki samoprzylepne (zakładki indeksujące) do oznaczania dokumentów z możliwością robienia zapisów 670/5 100 kart, 5 bloczków  w opak. Różne kolory wym. Bloczka 15x50mm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Op.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1A33F3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3</w:t>
            </w:r>
            <w:r w:rsidR="00FC59F9">
              <w:rPr>
                <w:rFonts w:cs="Tahoma"/>
                <w:sz w:val="20"/>
                <w:szCs w:val="20"/>
              </w:rPr>
              <w:t>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F07320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14</w:t>
            </w:r>
            <w:r w:rsidR="00F07320">
              <w:rPr>
                <w:rFonts w:cs="Tahoma"/>
                <w:sz w:val="20"/>
                <w:szCs w:val="20"/>
              </w:rPr>
              <w:t>1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widowControl/>
              <w:suppressAutoHyphens w:val="0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Pędzle szkolne okrągłe wykonane  z naturalnego włosia i drewnianego trzonka .</w:t>
            </w:r>
          </w:p>
          <w:p w:rsidR="00FC59F9" w:rsidRPr="00F4758B" w:rsidRDefault="00FC59F9" w:rsidP="00F4758B">
            <w:pPr>
              <w:widowControl/>
              <w:suppressAutoHyphens w:val="0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Kształt i długość włosia umożliwia zastosowanie różnych technik malarskich począwszy od </w:t>
            </w:r>
            <w:r>
              <w:rPr>
                <w:rFonts w:eastAsia="Times New Roman"/>
                <w:sz w:val="20"/>
                <w:szCs w:val="20"/>
              </w:rPr>
              <w:t xml:space="preserve">akwareli, poprzez farby plakatowe, na malarstwie olejnym skończywszy. 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F07320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14</w:t>
            </w:r>
            <w:r w:rsidR="00F07320">
              <w:rPr>
                <w:rFonts w:cs="Tahoma"/>
                <w:sz w:val="20"/>
                <w:szCs w:val="20"/>
              </w:rPr>
              <w:t>2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widowControl/>
              <w:suppressAutoHyphens w:val="0"/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color w:val="000000"/>
                <w:sz w:val="20"/>
                <w:szCs w:val="20"/>
              </w:rPr>
              <w:t>Złotol</w:t>
            </w:r>
            <w:proofErr w:type="spellEnd"/>
            <w:r>
              <w:rPr>
                <w:rFonts w:eastAsia="Times New Roman"/>
                <w:color w:val="000000"/>
                <w:sz w:val="20"/>
                <w:szCs w:val="20"/>
              </w:rPr>
              <w:t xml:space="preserve"> w sprayu 400ml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4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F07320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14</w:t>
            </w:r>
            <w:r w:rsidR="00F07320">
              <w:rPr>
                <w:rFonts w:cs="Tahoma"/>
                <w:sz w:val="20"/>
                <w:szCs w:val="20"/>
              </w:rPr>
              <w:t>3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widowControl/>
              <w:suppressAutoHyphens w:val="0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Klej z brokatem 6 kolorów w opakowaniu 10,5 ml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Op.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5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F07320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14</w:t>
            </w:r>
            <w:r w:rsidR="00F07320">
              <w:rPr>
                <w:rFonts w:cs="Tahoma"/>
                <w:sz w:val="20"/>
                <w:szCs w:val="20"/>
              </w:rPr>
              <w:t>4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widowControl/>
              <w:suppressAutoHyphens w:val="0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Laski klejowe do pistoletu do klejenia na gorąco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50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F07320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14</w:t>
            </w:r>
            <w:r w:rsidR="00F07320">
              <w:rPr>
                <w:rFonts w:cs="Tahoma"/>
                <w:sz w:val="20"/>
                <w:szCs w:val="20"/>
              </w:rPr>
              <w:t>5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widowControl/>
              <w:suppressAutoHyphens w:val="0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Pistolet do klejenia na gorąco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2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F07320">
            <w:pPr>
              <w:pStyle w:val="Zawartotabeli"/>
              <w:snapToGrid w:val="0"/>
              <w:rPr>
                <w:rFonts w:cs="Tahoma"/>
                <w:b/>
                <w:bCs/>
                <w:sz w:val="20"/>
                <w:szCs w:val="20"/>
              </w:rPr>
            </w:pPr>
            <w:r>
              <w:rPr>
                <w:rFonts w:cs="Tahoma"/>
                <w:b/>
                <w:bCs/>
                <w:sz w:val="20"/>
                <w:szCs w:val="20"/>
              </w:rPr>
              <w:t>14</w:t>
            </w:r>
            <w:r w:rsidR="00F07320">
              <w:rPr>
                <w:rFonts w:cs="Tahoma"/>
                <w:b/>
                <w:bCs/>
                <w:sz w:val="20"/>
                <w:szCs w:val="20"/>
              </w:rPr>
              <w:t>6</w:t>
            </w:r>
            <w:r>
              <w:rPr>
                <w:rFonts w:cs="Tahom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b/>
                <w:bCs/>
                <w:sz w:val="20"/>
                <w:szCs w:val="20"/>
              </w:rPr>
            </w:pPr>
            <w:r>
              <w:rPr>
                <w:rFonts w:cs="Tahoma"/>
                <w:b/>
                <w:bCs/>
                <w:sz w:val="20"/>
                <w:szCs w:val="20"/>
              </w:rPr>
              <w:t>Razem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b/>
                <w:bCs/>
                <w:sz w:val="20"/>
                <w:szCs w:val="20"/>
              </w:rPr>
            </w:pPr>
            <w:r>
              <w:rPr>
                <w:rFonts w:cs="Tahoma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b/>
                <w:bCs/>
                <w:sz w:val="20"/>
                <w:szCs w:val="20"/>
              </w:rPr>
            </w:pPr>
            <w:r>
              <w:rPr>
                <w:rFonts w:cs="Tahoma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b/>
                <w:bCs/>
                <w:sz w:val="20"/>
                <w:szCs w:val="20"/>
              </w:rPr>
            </w:pPr>
            <w:r>
              <w:rPr>
                <w:rFonts w:cs="Tahoma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b/>
                <w:bCs/>
                <w:sz w:val="20"/>
                <w:szCs w:val="20"/>
              </w:rPr>
            </w:pPr>
          </w:p>
        </w:tc>
      </w:tr>
    </w:tbl>
    <w:p w:rsidR="00FC59F9" w:rsidRPr="00CF67E7" w:rsidRDefault="00FC59F9" w:rsidP="00FC59F9">
      <w:pPr>
        <w:rPr>
          <w:sz w:val="20"/>
          <w:szCs w:val="20"/>
        </w:rPr>
      </w:pPr>
      <w:r w:rsidRPr="00CF67E7">
        <w:rPr>
          <w:sz w:val="20"/>
          <w:szCs w:val="20"/>
        </w:rPr>
        <w:t xml:space="preserve">…………………..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                         </w:t>
      </w:r>
      <w:r w:rsidRPr="00CF67E7">
        <w:rPr>
          <w:sz w:val="20"/>
          <w:szCs w:val="20"/>
        </w:rPr>
        <w:t xml:space="preserve">  ………………………………..</w:t>
      </w:r>
    </w:p>
    <w:p w:rsidR="00FC59F9" w:rsidRPr="00CF67E7" w:rsidRDefault="00FC59F9" w:rsidP="00FC59F9">
      <w:pPr>
        <w:rPr>
          <w:sz w:val="20"/>
          <w:szCs w:val="20"/>
        </w:rPr>
      </w:pPr>
      <w:r w:rsidRPr="00CF67E7">
        <w:rPr>
          <w:sz w:val="20"/>
          <w:szCs w:val="20"/>
        </w:rPr>
        <w:t xml:space="preserve">Miejscowość, data                      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             </w:t>
      </w:r>
      <w:r w:rsidRPr="00CF67E7">
        <w:rPr>
          <w:sz w:val="20"/>
          <w:szCs w:val="20"/>
        </w:rPr>
        <w:t xml:space="preserve">  pieczątka i podpis osoby uprawnionej </w:t>
      </w:r>
    </w:p>
    <w:p w:rsidR="00FC59F9" w:rsidRPr="00CF67E7" w:rsidRDefault="00FC59F9" w:rsidP="00FC59F9">
      <w:pPr>
        <w:rPr>
          <w:sz w:val="20"/>
          <w:szCs w:val="20"/>
        </w:rPr>
      </w:pPr>
      <w:r w:rsidRPr="00CF67E7">
        <w:rPr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             </w:t>
      </w:r>
      <w:r w:rsidRPr="00CF67E7">
        <w:rPr>
          <w:sz w:val="20"/>
          <w:szCs w:val="20"/>
        </w:rPr>
        <w:t xml:space="preserve"> do reprezentowania wykonawcy</w:t>
      </w:r>
    </w:p>
    <w:p w:rsidR="00425368" w:rsidRPr="00D36A7F" w:rsidRDefault="00425368" w:rsidP="00425368">
      <w:pPr>
        <w:ind w:left="8496" w:firstLine="708"/>
        <w:rPr>
          <w:rFonts w:cs="Tahoma"/>
          <w:b/>
          <w:bCs/>
        </w:rPr>
      </w:pPr>
      <w:r>
        <w:rPr>
          <w:rFonts w:cs="Tahoma"/>
          <w:b/>
          <w:bCs/>
        </w:rPr>
        <w:t xml:space="preserve">    </w:t>
      </w:r>
      <w:r w:rsidRPr="00D36A7F">
        <w:rPr>
          <w:rFonts w:cs="Tahoma"/>
          <w:b/>
          <w:bCs/>
        </w:rPr>
        <w:t xml:space="preserve">Załącznik nr 2 – FORMULARZ CENOWY                                                                                                    </w:t>
      </w:r>
    </w:p>
    <w:p w:rsidR="00425368" w:rsidRPr="00CF67E7" w:rsidRDefault="002D266F" w:rsidP="00425368">
      <w:pPr>
        <w:rPr>
          <w:rFonts w:cs="Tahoma"/>
          <w:b/>
          <w:bCs/>
          <w:u w:val="single"/>
        </w:rPr>
      </w:pPr>
      <w:r>
        <w:rPr>
          <w:rFonts w:cs="Tahoma"/>
          <w:b/>
          <w:bCs/>
          <w:u w:val="single"/>
        </w:rPr>
        <w:t>Część</w:t>
      </w:r>
      <w:r w:rsidR="00425368" w:rsidRPr="00CF67E7">
        <w:rPr>
          <w:rFonts w:cs="Tahoma"/>
          <w:b/>
          <w:bCs/>
          <w:u w:val="single"/>
        </w:rPr>
        <w:t xml:space="preserve"> nr 2 – Materiały eksploatacyjne do drukarek i kserokopiarek</w:t>
      </w:r>
      <w:r w:rsidR="00425368">
        <w:rPr>
          <w:rFonts w:cs="Tahoma"/>
          <w:b/>
          <w:bCs/>
          <w:u w:val="single"/>
        </w:rPr>
        <w:t>, drobny sprzęt naprawczy</w:t>
      </w:r>
      <w:r w:rsidR="00425368" w:rsidRPr="00CF67E7">
        <w:rPr>
          <w:rFonts w:cs="Tahoma"/>
          <w:b/>
          <w:bCs/>
          <w:u w:val="single"/>
        </w:rPr>
        <w:t xml:space="preserve"> </w:t>
      </w:r>
    </w:p>
    <w:p w:rsidR="00425368" w:rsidRDefault="00425368" w:rsidP="00425368">
      <w:pPr>
        <w:rPr>
          <w:rFonts w:cs="Tahoma"/>
          <w:b/>
          <w:bCs/>
        </w:rPr>
      </w:pPr>
    </w:p>
    <w:tbl>
      <w:tblPr>
        <w:tblW w:w="5000" w:type="pct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52"/>
        <w:gridCol w:w="5414"/>
        <w:gridCol w:w="709"/>
        <w:gridCol w:w="850"/>
        <w:gridCol w:w="994"/>
        <w:gridCol w:w="1135"/>
        <w:gridCol w:w="706"/>
        <w:gridCol w:w="994"/>
        <w:gridCol w:w="991"/>
        <w:gridCol w:w="1869"/>
      </w:tblGrid>
      <w:tr w:rsidR="00425368" w:rsidTr="00324634">
        <w:trPr>
          <w:tblHeader/>
        </w:trPr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Nagwektabeli"/>
              <w:snapToGrid w:val="0"/>
              <w:spacing w:after="0"/>
              <w:rPr>
                <w:rFonts w:cs="Tahoma"/>
                <w:b w:val="0"/>
                <w:i w:val="0"/>
                <w:sz w:val="20"/>
                <w:szCs w:val="20"/>
              </w:rPr>
            </w:pPr>
            <w:r w:rsidRPr="005717F6">
              <w:rPr>
                <w:rFonts w:cs="Tahoma"/>
                <w:b w:val="0"/>
                <w:i w:val="0"/>
                <w:sz w:val="20"/>
                <w:szCs w:val="20"/>
              </w:rPr>
              <w:t>Lp.</w:t>
            </w:r>
          </w:p>
        </w:tc>
        <w:tc>
          <w:tcPr>
            <w:tcW w:w="19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Nagwektabeli"/>
              <w:snapToGrid w:val="0"/>
              <w:spacing w:after="0"/>
              <w:rPr>
                <w:rFonts w:cs="Tahoma"/>
                <w:i w:val="0"/>
                <w:sz w:val="20"/>
                <w:szCs w:val="20"/>
              </w:rPr>
            </w:pPr>
            <w:r w:rsidRPr="005717F6">
              <w:rPr>
                <w:rFonts w:cs="Tahoma"/>
                <w:i w:val="0"/>
                <w:sz w:val="20"/>
                <w:szCs w:val="20"/>
              </w:rPr>
              <w:t>Przedmiot zamówienia</w:t>
            </w:r>
          </w:p>
        </w:tc>
        <w:tc>
          <w:tcPr>
            <w:tcW w:w="25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Nagwektabeli"/>
              <w:snapToGrid w:val="0"/>
              <w:spacing w:after="0"/>
              <w:rPr>
                <w:rFonts w:cs="Tahoma"/>
                <w:i w:val="0"/>
                <w:sz w:val="20"/>
                <w:szCs w:val="20"/>
              </w:rPr>
            </w:pPr>
            <w:r w:rsidRPr="005717F6">
              <w:rPr>
                <w:rFonts w:cs="Tahoma"/>
                <w:i w:val="0"/>
                <w:sz w:val="20"/>
                <w:szCs w:val="20"/>
              </w:rPr>
              <w:t>J.m.</w:t>
            </w:r>
          </w:p>
        </w:tc>
        <w:tc>
          <w:tcPr>
            <w:tcW w:w="30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Nagwektabeli"/>
              <w:snapToGrid w:val="0"/>
              <w:spacing w:after="0"/>
              <w:rPr>
                <w:rFonts w:cs="Tahoma"/>
                <w:i w:val="0"/>
                <w:sz w:val="20"/>
                <w:szCs w:val="20"/>
              </w:rPr>
            </w:pPr>
            <w:r w:rsidRPr="005717F6">
              <w:rPr>
                <w:rFonts w:cs="Tahoma"/>
                <w:i w:val="0"/>
                <w:sz w:val="20"/>
                <w:szCs w:val="20"/>
              </w:rPr>
              <w:t>Ilość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Nagwektabeli"/>
              <w:snapToGrid w:val="0"/>
              <w:spacing w:after="0"/>
              <w:rPr>
                <w:rFonts w:cs="Tahoma"/>
                <w:i w:val="0"/>
                <w:sz w:val="20"/>
                <w:szCs w:val="20"/>
              </w:rPr>
            </w:pPr>
            <w:r w:rsidRPr="005717F6">
              <w:rPr>
                <w:rFonts w:cs="Tahoma"/>
                <w:i w:val="0"/>
                <w:sz w:val="20"/>
                <w:szCs w:val="20"/>
              </w:rPr>
              <w:t>Cena jednostkowa netto</w:t>
            </w:r>
          </w:p>
        </w:tc>
        <w:tc>
          <w:tcPr>
            <w:tcW w:w="4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Nagwektabeli"/>
              <w:snapToGrid w:val="0"/>
              <w:spacing w:after="0"/>
              <w:rPr>
                <w:rFonts w:cs="Tahoma"/>
                <w:i w:val="0"/>
                <w:sz w:val="20"/>
                <w:szCs w:val="20"/>
              </w:rPr>
            </w:pPr>
            <w:r w:rsidRPr="005717F6">
              <w:rPr>
                <w:rFonts w:cs="Tahoma"/>
                <w:i w:val="0"/>
                <w:sz w:val="20"/>
                <w:szCs w:val="20"/>
              </w:rPr>
              <w:t>Wartość netto</w:t>
            </w:r>
          </w:p>
        </w:tc>
        <w:tc>
          <w:tcPr>
            <w:tcW w:w="2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Nagwektabeli"/>
              <w:snapToGrid w:val="0"/>
              <w:spacing w:after="0"/>
              <w:rPr>
                <w:rFonts w:cs="Tahoma"/>
                <w:i w:val="0"/>
                <w:sz w:val="20"/>
                <w:szCs w:val="20"/>
              </w:rPr>
            </w:pPr>
            <w:r w:rsidRPr="005717F6">
              <w:rPr>
                <w:rFonts w:cs="Tahoma"/>
                <w:i w:val="0"/>
                <w:sz w:val="20"/>
                <w:szCs w:val="20"/>
              </w:rPr>
              <w:t>% VAT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Nagwektabeli"/>
              <w:snapToGrid w:val="0"/>
              <w:spacing w:after="0"/>
              <w:rPr>
                <w:rFonts w:cs="Tahoma"/>
                <w:i w:val="0"/>
                <w:sz w:val="20"/>
                <w:szCs w:val="20"/>
              </w:rPr>
            </w:pPr>
            <w:r w:rsidRPr="005717F6">
              <w:rPr>
                <w:rFonts w:cs="Tahoma"/>
                <w:i w:val="0"/>
                <w:sz w:val="20"/>
                <w:szCs w:val="20"/>
              </w:rPr>
              <w:t>Wartość VAT</w:t>
            </w:r>
          </w:p>
        </w:tc>
        <w:tc>
          <w:tcPr>
            <w:tcW w:w="35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324634">
            <w:pPr>
              <w:pStyle w:val="Nagwektabeli"/>
              <w:snapToGrid w:val="0"/>
              <w:spacing w:after="0"/>
              <w:rPr>
                <w:rFonts w:cs="Tahoma"/>
                <w:i w:val="0"/>
                <w:sz w:val="20"/>
                <w:szCs w:val="20"/>
              </w:rPr>
            </w:pPr>
            <w:r w:rsidRPr="005717F6">
              <w:rPr>
                <w:rFonts w:cs="Tahoma"/>
                <w:i w:val="0"/>
                <w:sz w:val="20"/>
                <w:szCs w:val="20"/>
              </w:rPr>
              <w:t>Wartość brutto</w:t>
            </w:r>
          </w:p>
        </w:tc>
        <w:tc>
          <w:tcPr>
            <w:tcW w:w="6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5368" w:rsidRPr="005717F6" w:rsidRDefault="00425368" w:rsidP="00324634">
            <w:pPr>
              <w:pStyle w:val="Nagwektabeli"/>
              <w:snapToGrid w:val="0"/>
              <w:spacing w:after="0"/>
              <w:jc w:val="left"/>
              <w:rPr>
                <w:rFonts w:cs="Tahoma"/>
                <w:i w:val="0"/>
                <w:sz w:val="20"/>
                <w:szCs w:val="20"/>
              </w:rPr>
            </w:pPr>
            <w:r w:rsidRPr="005717F6">
              <w:rPr>
                <w:rFonts w:cs="Tahoma"/>
                <w:i w:val="0"/>
                <w:sz w:val="20"/>
                <w:szCs w:val="20"/>
              </w:rPr>
              <w:t>Producent/</w:t>
            </w:r>
          </w:p>
          <w:p w:rsidR="00425368" w:rsidRPr="005717F6" w:rsidRDefault="002D266F" w:rsidP="00324634">
            <w:pPr>
              <w:pStyle w:val="Nagwektabeli"/>
              <w:snapToGrid w:val="0"/>
              <w:spacing w:after="0"/>
              <w:jc w:val="left"/>
              <w:rPr>
                <w:rFonts w:cs="Tahoma"/>
                <w:i w:val="0"/>
                <w:sz w:val="20"/>
                <w:szCs w:val="20"/>
              </w:rPr>
            </w:pPr>
            <w:r w:rsidRPr="005717F6">
              <w:rPr>
                <w:rFonts w:cs="Tahoma"/>
                <w:i w:val="0"/>
                <w:sz w:val="20"/>
                <w:szCs w:val="20"/>
              </w:rPr>
              <w:t>N</w:t>
            </w:r>
            <w:r w:rsidR="00425368" w:rsidRPr="005717F6">
              <w:rPr>
                <w:rFonts w:cs="Tahoma"/>
                <w:i w:val="0"/>
                <w:sz w:val="20"/>
                <w:szCs w:val="20"/>
              </w:rPr>
              <w:t>azwa</w:t>
            </w:r>
            <w:r>
              <w:rPr>
                <w:rFonts w:cs="Tahoma"/>
                <w:i w:val="0"/>
                <w:sz w:val="20"/>
                <w:szCs w:val="20"/>
              </w:rPr>
              <w:t>/Nr katalogowy</w:t>
            </w:r>
          </w:p>
        </w:tc>
      </w:tr>
      <w:tr w:rsidR="00425368" w:rsidTr="00324634">
        <w:tc>
          <w:tcPr>
            <w:tcW w:w="16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numPr>
                <w:ilvl w:val="0"/>
                <w:numId w:val="15"/>
              </w:numPr>
              <w:snapToGrid w:val="0"/>
              <w:spacing w:after="0"/>
              <w:ind w:left="36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91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rPr>
                <w:rFonts w:cs="Tahoma"/>
                <w:b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 xml:space="preserve">Toner do drukarki laserowej </w:t>
            </w:r>
            <w:r w:rsidRPr="005717F6">
              <w:rPr>
                <w:rFonts w:cs="Tahoma"/>
                <w:b/>
                <w:sz w:val="20"/>
                <w:szCs w:val="20"/>
              </w:rPr>
              <w:t xml:space="preserve">HP Laser </w:t>
            </w:r>
            <w:proofErr w:type="spellStart"/>
            <w:r w:rsidRPr="005717F6">
              <w:rPr>
                <w:rFonts w:cs="Tahoma"/>
                <w:b/>
                <w:sz w:val="20"/>
                <w:szCs w:val="20"/>
              </w:rPr>
              <w:t>Jet</w:t>
            </w:r>
            <w:proofErr w:type="spellEnd"/>
            <w:r w:rsidRPr="005717F6">
              <w:rPr>
                <w:rFonts w:cs="Tahoma"/>
                <w:b/>
                <w:sz w:val="20"/>
                <w:szCs w:val="20"/>
              </w:rPr>
              <w:t xml:space="preserve"> 1200 zamiennik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jc w:val="center"/>
              <w:rPr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2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</w:tr>
      <w:tr w:rsidR="00425368" w:rsidTr="00324634">
        <w:trPr>
          <w:trHeight w:val="631"/>
        </w:trPr>
        <w:tc>
          <w:tcPr>
            <w:tcW w:w="16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numPr>
                <w:ilvl w:val="0"/>
                <w:numId w:val="15"/>
              </w:numPr>
              <w:snapToGrid w:val="0"/>
              <w:spacing w:after="0"/>
              <w:ind w:left="36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91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rPr>
                <w:rFonts w:cs="Tahoma"/>
                <w:b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 xml:space="preserve">Toner do drukarki  laserowej </w:t>
            </w:r>
            <w:r w:rsidRPr="005717F6">
              <w:rPr>
                <w:rFonts w:cs="Tahoma"/>
                <w:b/>
                <w:sz w:val="20"/>
                <w:szCs w:val="20"/>
              </w:rPr>
              <w:t xml:space="preserve">HP Laser </w:t>
            </w:r>
            <w:proofErr w:type="spellStart"/>
            <w:r w:rsidRPr="005717F6">
              <w:rPr>
                <w:rFonts w:cs="Tahoma"/>
                <w:b/>
                <w:sz w:val="20"/>
                <w:szCs w:val="20"/>
              </w:rPr>
              <w:t>Jet</w:t>
            </w:r>
            <w:proofErr w:type="spellEnd"/>
            <w:r w:rsidRPr="005717F6">
              <w:rPr>
                <w:rFonts w:cs="Tahoma"/>
                <w:b/>
                <w:sz w:val="20"/>
                <w:szCs w:val="20"/>
              </w:rPr>
              <w:t xml:space="preserve"> 1020 </w:t>
            </w:r>
            <w:r w:rsidRPr="005717F6">
              <w:rPr>
                <w:rFonts w:eastAsia="Times New Roman"/>
                <w:b/>
                <w:sz w:val="20"/>
                <w:szCs w:val="20"/>
              </w:rPr>
              <w:t>oryginał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22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</w:tr>
      <w:tr w:rsidR="00425368" w:rsidTr="00324634">
        <w:trPr>
          <w:trHeight w:val="631"/>
        </w:trPr>
        <w:tc>
          <w:tcPr>
            <w:tcW w:w="16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numPr>
                <w:ilvl w:val="0"/>
                <w:numId w:val="15"/>
              </w:numPr>
              <w:snapToGrid w:val="0"/>
              <w:spacing w:after="0"/>
              <w:ind w:left="36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91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rPr>
                <w:rFonts w:cs="Tahoma"/>
                <w:b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 xml:space="preserve">Toner do drukarki laserowej </w:t>
            </w:r>
            <w:r w:rsidRPr="005717F6">
              <w:rPr>
                <w:rFonts w:cs="Tahoma"/>
                <w:b/>
                <w:sz w:val="20"/>
                <w:szCs w:val="20"/>
              </w:rPr>
              <w:t xml:space="preserve">Samsung </w:t>
            </w:r>
            <w:proofErr w:type="spellStart"/>
            <w:r w:rsidRPr="005717F6">
              <w:rPr>
                <w:rFonts w:cs="Tahoma"/>
                <w:b/>
                <w:sz w:val="20"/>
                <w:szCs w:val="20"/>
              </w:rPr>
              <w:t>Printer</w:t>
            </w:r>
            <w:proofErr w:type="spellEnd"/>
            <w:r w:rsidRPr="005717F6">
              <w:rPr>
                <w:rFonts w:cs="Tahoma"/>
                <w:b/>
                <w:sz w:val="20"/>
                <w:szCs w:val="20"/>
              </w:rPr>
              <w:t xml:space="preserve"> </w:t>
            </w:r>
            <w:proofErr w:type="spellStart"/>
            <w:r w:rsidRPr="005717F6">
              <w:rPr>
                <w:rFonts w:cs="Tahoma"/>
                <w:b/>
                <w:sz w:val="20"/>
                <w:szCs w:val="20"/>
              </w:rPr>
              <w:t>Xpress</w:t>
            </w:r>
            <w:proofErr w:type="spellEnd"/>
            <w:r w:rsidRPr="005717F6">
              <w:rPr>
                <w:rFonts w:cs="Tahoma"/>
                <w:b/>
                <w:sz w:val="20"/>
                <w:szCs w:val="20"/>
              </w:rPr>
              <w:t xml:space="preserve">  2625 oryginał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8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</w:tr>
      <w:tr w:rsidR="00425368" w:rsidTr="00324634">
        <w:trPr>
          <w:trHeight w:val="631"/>
        </w:trPr>
        <w:tc>
          <w:tcPr>
            <w:tcW w:w="16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numPr>
                <w:ilvl w:val="0"/>
                <w:numId w:val="15"/>
              </w:numPr>
              <w:snapToGrid w:val="0"/>
              <w:spacing w:after="0"/>
              <w:ind w:left="36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91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 xml:space="preserve">Bęben do drukarki  </w:t>
            </w:r>
            <w:r w:rsidRPr="005717F6">
              <w:rPr>
                <w:rFonts w:cs="Tahoma"/>
                <w:b/>
                <w:sz w:val="20"/>
                <w:szCs w:val="20"/>
              </w:rPr>
              <w:t xml:space="preserve">Samsung </w:t>
            </w:r>
            <w:proofErr w:type="spellStart"/>
            <w:r w:rsidRPr="005717F6">
              <w:rPr>
                <w:rFonts w:cs="Tahoma"/>
                <w:b/>
                <w:sz w:val="20"/>
                <w:szCs w:val="20"/>
              </w:rPr>
              <w:t>Printer</w:t>
            </w:r>
            <w:proofErr w:type="spellEnd"/>
            <w:r w:rsidRPr="005717F6">
              <w:rPr>
                <w:rFonts w:cs="Tahoma"/>
                <w:b/>
                <w:sz w:val="20"/>
                <w:szCs w:val="20"/>
              </w:rPr>
              <w:t xml:space="preserve"> </w:t>
            </w:r>
            <w:proofErr w:type="spellStart"/>
            <w:r w:rsidRPr="005717F6">
              <w:rPr>
                <w:rFonts w:cs="Tahoma"/>
                <w:b/>
                <w:sz w:val="20"/>
                <w:szCs w:val="20"/>
              </w:rPr>
              <w:t>Xpress</w:t>
            </w:r>
            <w:proofErr w:type="spellEnd"/>
            <w:r w:rsidRPr="005717F6">
              <w:rPr>
                <w:rFonts w:cs="Tahoma"/>
                <w:b/>
                <w:sz w:val="20"/>
                <w:szCs w:val="20"/>
              </w:rPr>
              <w:t xml:space="preserve">  2625 oryginał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3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</w:tr>
      <w:tr w:rsidR="00425368" w:rsidTr="00324634">
        <w:tc>
          <w:tcPr>
            <w:tcW w:w="16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numPr>
                <w:ilvl w:val="0"/>
                <w:numId w:val="15"/>
              </w:numPr>
              <w:snapToGrid w:val="0"/>
              <w:spacing w:after="0"/>
              <w:ind w:left="36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91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rPr>
                <w:rFonts w:cs="Tahoma"/>
                <w:b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 xml:space="preserve">Toner do drukarki laserowej </w:t>
            </w:r>
            <w:proofErr w:type="spellStart"/>
            <w:r w:rsidRPr="005717F6">
              <w:rPr>
                <w:rFonts w:cs="Tahoma"/>
                <w:b/>
                <w:sz w:val="20"/>
                <w:szCs w:val="20"/>
              </w:rPr>
              <w:t>Hp</w:t>
            </w:r>
            <w:proofErr w:type="spellEnd"/>
            <w:r w:rsidRPr="005717F6">
              <w:rPr>
                <w:rFonts w:cs="Tahoma"/>
                <w:b/>
                <w:sz w:val="20"/>
                <w:szCs w:val="20"/>
              </w:rPr>
              <w:t xml:space="preserve"> Laser </w:t>
            </w:r>
            <w:proofErr w:type="spellStart"/>
            <w:r w:rsidRPr="005717F6">
              <w:rPr>
                <w:rFonts w:cs="Tahoma"/>
                <w:b/>
                <w:sz w:val="20"/>
                <w:szCs w:val="20"/>
              </w:rPr>
              <w:t>Jet</w:t>
            </w:r>
            <w:proofErr w:type="spellEnd"/>
            <w:r w:rsidRPr="005717F6">
              <w:rPr>
                <w:rFonts w:cs="Tahoma"/>
                <w:b/>
                <w:sz w:val="20"/>
                <w:szCs w:val="20"/>
              </w:rPr>
              <w:t xml:space="preserve"> 1300 zamiennik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1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</w:tr>
      <w:tr w:rsidR="00425368" w:rsidTr="00324634">
        <w:trPr>
          <w:trHeight w:val="629"/>
        </w:trPr>
        <w:tc>
          <w:tcPr>
            <w:tcW w:w="16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numPr>
                <w:ilvl w:val="0"/>
                <w:numId w:val="15"/>
              </w:numPr>
              <w:snapToGrid w:val="0"/>
              <w:spacing w:after="0"/>
              <w:ind w:left="36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91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 xml:space="preserve">Toner do drukarki laserowej </w:t>
            </w:r>
            <w:r w:rsidRPr="005717F6">
              <w:rPr>
                <w:rFonts w:cs="Tahoma"/>
                <w:b/>
                <w:sz w:val="20"/>
                <w:szCs w:val="20"/>
              </w:rPr>
              <w:t xml:space="preserve">HP Laser </w:t>
            </w:r>
            <w:proofErr w:type="spellStart"/>
            <w:r w:rsidRPr="005717F6">
              <w:rPr>
                <w:rFonts w:cs="Tahoma"/>
                <w:b/>
                <w:sz w:val="20"/>
                <w:szCs w:val="20"/>
              </w:rPr>
              <w:t>Jet</w:t>
            </w:r>
            <w:proofErr w:type="spellEnd"/>
            <w:r w:rsidRPr="005717F6">
              <w:rPr>
                <w:rFonts w:cs="Tahoma"/>
                <w:b/>
                <w:sz w:val="20"/>
                <w:szCs w:val="20"/>
              </w:rPr>
              <w:t xml:space="preserve"> 1120 MFP </w:t>
            </w:r>
            <w:r w:rsidRPr="005717F6">
              <w:rPr>
                <w:rFonts w:eastAsia="Times New Roman"/>
                <w:b/>
                <w:sz w:val="20"/>
                <w:szCs w:val="20"/>
              </w:rPr>
              <w:t>oryginał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2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</w:tr>
      <w:tr w:rsidR="00425368" w:rsidTr="00324634">
        <w:trPr>
          <w:trHeight w:val="595"/>
        </w:trPr>
        <w:tc>
          <w:tcPr>
            <w:tcW w:w="16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numPr>
                <w:ilvl w:val="0"/>
                <w:numId w:val="15"/>
              </w:numPr>
              <w:snapToGrid w:val="0"/>
              <w:spacing w:after="0"/>
              <w:ind w:left="36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91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rPr>
                <w:rFonts w:cs="Tahoma"/>
                <w:b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 xml:space="preserve">Toner do drukarki laserowej </w:t>
            </w:r>
            <w:r w:rsidRPr="005717F6">
              <w:rPr>
                <w:rFonts w:cs="Tahoma"/>
                <w:b/>
                <w:sz w:val="20"/>
                <w:szCs w:val="20"/>
              </w:rPr>
              <w:t xml:space="preserve">HP Laser </w:t>
            </w:r>
            <w:proofErr w:type="spellStart"/>
            <w:r w:rsidRPr="005717F6">
              <w:rPr>
                <w:rFonts w:cs="Tahoma"/>
                <w:b/>
                <w:sz w:val="20"/>
                <w:szCs w:val="20"/>
              </w:rPr>
              <w:t>Jet</w:t>
            </w:r>
            <w:proofErr w:type="spellEnd"/>
            <w:r w:rsidRPr="005717F6">
              <w:rPr>
                <w:rFonts w:cs="Tahoma"/>
                <w:b/>
                <w:sz w:val="20"/>
                <w:szCs w:val="20"/>
              </w:rPr>
              <w:t xml:space="preserve"> P2015 i P2015n </w:t>
            </w:r>
            <w:r w:rsidRPr="005717F6">
              <w:rPr>
                <w:rFonts w:eastAsia="Times New Roman"/>
                <w:b/>
                <w:sz w:val="20"/>
                <w:szCs w:val="20"/>
              </w:rPr>
              <w:t>oryginał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4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</w:tr>
      <w:tr w:rsidR="00425368" w:rsidTr="00324634">
        <w:tc>
          <w:tcPr>
            <w:tcW w:w="16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numPr>
                <w:ilvl w:val="0"/>
                <w:numId w:val="15"/>
              </w:numPr>
              <w:snapToGrid w:val="0"/>
              <w:spacing w:after="0"/>
              <w:ind w:left="36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91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Nagwek1"/>
              <w:spacing w:before="0" w:beforeAutospacing="0" w:after="0" w:afterAutospacing="0"/>
              <w:rPr>
                <w:sz w:val="20"/>
                <w:szCs w:val="20"/>
              </w:rPr>
            </w:pPr>
            <w:r w:rsidRPr="005717F6">
              <w:rPr>
                <w:rFonts w:cs="Tahoma"/>
                <w:b w:val="0"/>
                <w:sz w:val="20"/>
                <w:szCs w:val="20"/>
              </w:rPr>
              <w:t>Toner do drukarki laserowej</w:t>
            </w:r>
            <w:r w:rsidRPr="005717F6">
              <w:rPr>
                <w:rFonts w:cs="Tahoma"/>
                <w:sz w:val="20"/>
                <w:szCs w:val="20"/>
              </w:rPr>
              <w:t xml:space="preserve"> </w:t>
            </w:r>
            <w:r w:rsidRPr="005717F6">
              <w:rPr>
                <w:sz w:val="20"/>
                <w:szCs w:val="20"/>
              </w:rPr>
              <w:t xml:space="preserve">HP </w:t>
            </w:r>
            <w:proofErr w:type="spellStart"/>
            <w:r w:rsidRPr="005717F6">
              <w:rPr>
                <w:sz w:val="20"/>
                <w:szCs w:val="20"/>
              </w:rPr>
              <w:t>LaserJet</w:t>
            </w:r>
            <w:proofErr w:type="spellEnd"/>
            <w:r w:rsidRPr="005717F6">
              <w:rPr>
                <w:sz w:val="20"/>
                <w:szCs w:val="20"/>
              </w:rPr>
              <w:t xml:space="preserve"> M1132 oryginał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20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</w:tr>
      <w:tr w:rsidR="00425368" w:rsidTr="00324634">
        <w:tc>
          <w:tcPr>
            <w:tcW w:w="16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numPr>
                <w:ilvl w:val="0"/>
                <w:numId w:val="15"/>
              </w:numPr>
              <w:snapToGrid w:val="0"/>
              <w:spacing w:after="0"/>
              <w:ind w:left="36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91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 xml:space="preserve">Toner do drukarki laserowej </w:t>
            </w:r>
            <w:r w:rsidRPr="005717F6">
              <w:rPr>
                <w:rFonts w:eastAsia="Times New Roman"/>
                <w:b/>
                <w:sz w:val="20"/>
                <w:szCs w:val="20"/>
              </w:rPr>
              <w:t>RICOH</w:t>
            </w:r>
            <w:r w:rsidRPr="005717F6">
              <w:rPr>
                <w:rFonts w:cs="Tahoma"/>
                <w:b/>
                <w:sz w:val="20"/>
                <w:szCs w:val="20"/>
              </w:rPr>
              <w:t xml:space="preserve"> SP 3510sf</w:t>
            </w:r>
            <w:r w:rsidRPr="005717F6">
              <w:rPr>
                <w:rFonts w:cs="Tahoma"/>
                <w:sz w:val="20"/>
                <w:szCs w:val="20"/>
              </w:rPr>
              <w:t xml:space="preserve"> </w:t>
            </w:r>
            <w:r w:rsidRPr="005717F6">
              <w:rPr>
                <w:rFonts w:cs="Tahoma"/>
                <w:b/>
                <w:sz w:val="20"/>
                <w:szCs w:val="20"/>
              </w:rPr>
              <w:t xml:space="preserve">oryginał </w:t>
            </w:r>
            <w:r w:rsidRPr="005717F6">
              <w:rPr>
                <w:rFonts w:cs="Tahoma"/>
                <w:b/>
                <w:i/>
                <w:sz w:val="20"/>
                <w:szCs w:val="20"/>
              </w:rPr>
              <w:t>wydajność min. 6400 stron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  <w:strike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80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</w:tr>
      <w:tr w:rsidR="00425368" w:rsidTr="00324634">
        <w:trPr>
          <w:trHeight w:val="476"/>
        </w:trPr>
        <w:tc>
          <w:tcPr>
            <w:tcW w:w="16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numPr>
                <w:ilvl w:val="0"/>
                <w:numId w:val="15"/>
              </w:numPr>
              <w:snapToGrid w:val="0"/>
              <w:spacing w:after="0"/>
              <w:ind w:left="36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91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rPr>
                <w:rFonts w:cs="Tahoma"/>
                <w:b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 xml:space="preserve">Toner do drukarki laserowej </w:t>
            </w:r>
            <w:r w:rsidRPr="005717F6">
              <w:rPr>
                <w:rFonts w:eastAsia="Times New Roman"/>
                <w:b/>
                <w:sz w:val="20"/>
                <w:szCs w:val="20"/>
              </w:rPr>
              <w:t>RICOH</w:t>
            </w:r>
            <w:r w:rsidRPr="005717F6">
              <w:rPr>
                <w:rFonts w:cs="Tahoma"/>
                <w:b/>
                <w:sz w:val="20"/>
                <w:szCs w:val="20"/>
              </w:rPr>
              <w:t xml:space="preserve"> SP c242dn</w:t>
            </w:r>
          </w:p>
          <w:p w:rsidR="00425368" w:rsidRPr="005717F6" w:rsidRDefault="00425368" w:rsidP="00324634">
            <w:pPr>
              <w:pStyle w:val="Zawartotabeli"/>
              <w:snapToGrid w:val="0"/>
              <w:spacing w:after="0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b/>
                <w:sz w:val="20"/>
                <w:szCs w:val="20"/>
              </w:rPr>
              <w:t xml:space="preserve">- </w:t>
            </w:r>
            <w:r w:rsidRPr="005717F6">
              <w:rPr>
                <w:b/>
                <w:sz w:val="20"/>
                <w:szCs w:val="20"/>
              </w:rPr>
              <w:t>Black</w:t>
            </w:r>
            <w:r w:rsidRPr="005717F6">
              <w:rPr>
                <w:rFonts w:cs="Tahoma"/>
                <w:b/>
                <w:sz w:val="20"/>
                <w:szCs w:val="20"/>
              </w:rPr>
              <w:t xml:space="preserve"> oryginał </w:t>
            </w:r>
            <w:r w:rsidRPr="005717F6">
              <w:rPr>
                <w:rFonts w:cs="Tahoma"/>
                <w:b/>
                <w:i/>
                <w:sz w:val="20"/>
                <w:szCs w:val="20"/>
              </w:rPr>
              <w:t>wydajność min. 6500 stron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  <w:strike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3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</w:tr>
      <w:tr w:rsidR="00425368" w:rsidTr="00324634">
        <w:trPr>
          <w:trHeight w:val="554"/>
        </w:trPr>
        <w:tc>
          <w:tcPr>
            <w:tcW w:w="16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numPr>
                <w:ilvl w:val="0"/>
                <w:numId w:val="15"/>
              </w:numPr>
              <w:snapToGrid w:val="0"/>
              <w:spacing w:after="0"/>
              <w:ind w:left="36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91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rPr>
                <w:rFonts w:cs="Tahoma"/>
                <w:b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 xml:space="preserve">Toner do drukarki laserowej </w:t>
            </w:r>
            <w:r w:rsidRPr="005717F6">
              <w:rPr>
                <w:rFonts w:eastAsia="Times New Roman"/>
                <w:b/>
                <w:sz w:val="20"/>
                <w:szCs w:val="20"/>
              </w:rPr>
              <w:t>RICOH</w:t>
            </w:r>
            <w:r w:rsidRPr="005717F6">
              <w:rPr>
                <w:rFonts w:cs="Tahoma"/>
                <w:b/>
                <w:sz w:val="20"/>
                <w:szCs w:val="20"/>
              </w:rPr>
              <w:t xml:space="preserve"> SP c242dn</w:t>
            </w:r>
          </w:p>
          <w:p w:rsidR="00425368" w:rsidRPr="005717F6" w:rsidRDefault="00425368" w:rsidP="00324634">
            <w:pPr>
              <w:pStyle w:val="Zawartotabeli"/>
              <w:snapToGrid w:val="0"/>
              <w:spacing w:after="0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b/>
                <w:sz w:val="20"/>
                <w:szCs w:val="20"/>
              </w:rPr>
              <w:t xml:space="preserve">- </w:t>
            </w:r>
            <w:proofErr w:type="spellStart"/>
            <w:r w:rsidRPr="005717F6">
              <w:rPr>
                <w:b/>
                <w:sz w:val="20"/>
                <w:szCs w:val="20"/>
              </w:rPr>
              <w:t>Yellow</w:t>
            </w:r>
            <w:proofErr w:type="spellEnd"/>
            <w:r w:rsidRPr="005717F6">
              <w:rPr>
                <w:rFonts w:cs="Tahoma"/>
                <w:b/>
                <w:sz w:val="20"/>
                <w:szCs w:val="20"/>
              </w:rPr>
              <w:t xml:space="preserve"> oryginał </w:t>
            </w:r>
            <w:r w:rsidRPr="005717F6">
              <w:rPr>
                <w:rFonts w:cs="Tahoma"/>
                <w:b/>
                <w:i/>
                <w:sz w:val="20"/>
                <w:szCs w:val="20"/>
              </w:rPr>
              <w:t>wydajność min. 6000 stron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25368" w:rsidRPr="005717F6" w:rsidRDefault="00425368" w:rsidP="00324634">
            <w:pPr>
              <w:jc w:val="center"/>
              <w:rPr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2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324634">
            <w:pPr>
              <w:jc w:val="center"/>
            </w:pPr>
          </w:p>
        </w:tc>
      </w:tr>
      <w:tr w:rsidR="00425368" w:rsidTr="00324634">
        <w:tc>
          <w:tcPr>
            <w:tcW w:w="16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numPr>
                <w:ilvl w:val="0"/>
                <w:numId w:val="15"/>
              </w:numPr>
              <w:snapToGrid w:val="0"/>
              <w:spacing w:after="0"/>
              <w:ind w:left="36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91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rPr>
                <w:rFonts w:cs="Tahoma"/>
                <w:b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 xml:space="preserve">Toner do drukarki laserowej </w:t>
            </w:r>
            <w:r w:rsidRPr="005717F6">
              <w:rPr>
                <w:rFonts w:eastAsia="Times New Roman"/>
                <w:b/>
                <w:sz w:val="20"/>
                <w:szCs w:val="20"/>
              </w:rPr>
              <w:t>RICOH</w:t>
            </w:r>
            <w:r w:rsidRPr="005717F6">
              <w:rPr>
                <w:rFonts w:cs="Tahoma"/>
                <w:b/>
                <w:sz w:val="20"/>
                <w:szCs w:val="20"/>
              </w:rPr>
              <w:t xml:space="preserve"> SP c242dn</w:t>
            </w:r>
          </w:p>
          <w:p w:rsidR="00425368" w:rsidRPr="005717F6" w:rsidRDefault="00425368" w:rsidP="00324634">
            <w:pPr>
              <w:pStyle w:val="Zawartotabeli"/>
              <w:snapToGrid w:val="0"/>
              <w:spacing w:after="0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b/>
                <w:sz w:val="20"/>
                <w:szCs w:val="20"/>
              </w:rPr>
              <w:t xml:space="preserve">- </w:t>
            </w:r>
            <w:r w:rsidRPr="005717F6">
              <w:rPr>
                <w:b/>
                <w:sz w:val="20"/>
                <w:szCs w:val="20"/>
              </w:rPr>
              <w:t>Magenta</w:t>
            </w:r>
            <w:r w:rsidRPr="005717F6">
              <w:rPr>
                <w:rFonts w:cs="Tahoma"/>
                <w:b/>
                <w:sz w:val="20"/>
                <w:szCs w:val="20"/>
              </w:rPr>
              <w:t xml:space="preserve"> oryginał </w:t>
            </w:r>
            <w:r w:rsidRPr="005717F6">
              <w:rPr>
                <w:rFonts w:cs="Tahoma"/>
                <w:b/>
                <w:i/>
                <w:sz w:val="20"/>
                <w:szCs w:val="20"/>
              </w:rPr>
              <w:t>wydajność min. 6000 stron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25368" w:rsidRPr="005717F6" w:rsidRDefault="00425368" w:rsidP="00324634">
            <w:pPr>
              <w:jc w:val="center"/>
              <w:rPr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2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jc w:val="center"/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jc w:val="center"/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324634">
            <w:pPr>
              <w:jc w:val="center"/>
            </w:pPr>
          </w:p>
        </w:tc>
      </w:tr>
      <w:tr w:rsidR="00425368" w:rsidTr="00324634">
        <w:trPr>
          <w:trHeight w:val="600"/>
        </w:trPr>
        <w:tc>
          <w:tcPr>
            <w:tcW w:w="16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numPr>
                <w:ilvl w:val="0"/>
                <w:numId w:val="15"/>
              </w:numPr>
              <w:snapToGrid w:val="0"/>
              <w:spacing w:after="0"/>
              <w:ind w:left="36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91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rPr>
                <w:rFonts w:cs="Tahoma"/>
                <w:b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 xml:space="preserve">Toner do drukarki laserowej </w:t>
            </w:r>
            <w:r w:rsidRPr="005717F6">
              <w:rPr>
                <w:rFonts w:eastAsia="Times New Roman"/>
                <w:b/>
                <w:sz w:val="20"/>
                <w:szCs w:val="20"/>
              </w:rPr>
              <w:t>RICOH</w:t>
            </w:r>
            <w:r w:rsidRPr="005717F6">
              <w:rPr>
                <w:rFonts w:cs="Tahoma"/>
                <w:b/>
                <w:sz w:val="20"/>
                <w:szCs w:val="20"/>
              </w:rPr>
              <w:t xml:space="preserve"> SP c242dn</w:t>
            </w:r>
          </w:p>
          <w:p w:rsidR="00425368" w:rsidRPr="005717F6" w:rsidRDefault="00425368" w:rsidP="00324634">
            <w:pPr>
              <w:pStyle w:val="Zawartotabeli"/>
              <w:snapToGrid w:val="0"/>
              <w:spacing w:after="0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b/>
                <w:sz w:val="20"/>
                <w:szCs w:val="20"/>
              </w:rPr>
              <w:t xml:space="preserve">- </w:t>
            </w:r>
            <w:r w:rsidRPr="005717F6">
              <w:rPr>
                <w:b/>
                <w:sz w:val="20"/>
                <w:szCs w:val="20"/>
                <w:lang w:val="en-US"/>
              </w:rPr>
              <w:t>Cyan</w:t>
            </w:r>
            <w:r w:rsidRPr="005717F6">
              <w:rPr>
                <w:rFonts w:cs="Tahoma"/>
                <w:b/>
                <w:sz w:val="20"/>
                <w:szCs w:val="20"/>
              </w:rPr>
              <w:t xml:space="preserve"> oryginał </w:t>
            </w:r>
            <w:r w:rsidRPr="005717F6">
              <w:rPr>
                <w:rFonts w:cs="Tahoma"/>
                <w:b/>
                <w:i/>
                <w:sz w:val="20"/>
                <w:szCs w:val="20"/>
              </w:rPr>
              <w:t>wydajność min. 6000 stron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25368" w:rsidRPr="005717F6" w:rsidRDefault="00425368" w:rsidP="00324634">
            <w:pPr>
              <w:jc w:val="center"/>
              <w:rPr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2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jc w:val="center"/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jc w:val="center"/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324634">
            <w:pPr>
              <w:jc w:val="center"/>
            </w:pPr>
          </w:p>
        </w:tc>
      </w:tr>
      <w:tr w:rsidR="00425368" w:rsidTr="00324634">
        <w:tc>
          <w:tcPr>
            <w:tcW w:w="16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numPr>
                <w:ilvl w:val="0"/>
                <w:numId w:val="15"/>
              </w:numPr>
              <w:snapToGrid w:val="0"/>
              <w:spacing w:after="0"/>
              <w:ind w:left="36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91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 xml:space="preserve">Toner do drukarki laserowej </w:t>
            </w:r>
            <w:r w:rsidRPr="005717F6">
              <w:rPr>
                <w:rFonts w:cs="Tahoma"/>
                <w:b/>
                <w:sz w:val="20"/>
                <w:szCs w:val="20"/>
              </w:rPr>
              <w:t xml:space="preserve">HP Laser </w:t>
            </w:r>
            <w:proofErr w:type="spellStart"/>
            <w:r w:rsidRPr="005717F6">
              <w:rPr>
                <w:rFonts w:cs="Tahoma"/>
                <w:b/>
                <w:sz w:val="20"/>
                <w:szCs w:val="20"/>
              </w:rPr>
              <w:t>Jet</w:t>
            </w:r>
            <w:proofErr w:type="spellEnd"/>
            <w:r w:rsidRPr="005717F6">
              <w:rPr>
                <w:rFonts w:cs="Tahoma"/>
                <w:b/>
                <w:sz w:val="20"/>
                <w:szCs w:val="20"/>
              </w:rPr>
              <w:t xml:space="preserve"> Pro 400 M401dne</w:t>
            </w:r>
            <w:r w:rsidRPr="005717F6">
              <w:rPr>
                <w:rFonts w:cs="Tahoma"/>
                <w:sz w:val="20"/>
                <w:szCs w:val="20"/>
              </w:rPr>
              <w:t xml:space="preserve"> </w:t>
            </w:r>
            <w:r w:rsidRPr="005717F6">
              <w:rPr>
                <w:rFonts w:cs="Tahoma"/>
                <w:b/>
                <w:sz w:val="20"/>
                <w:szCs w:val="20"/>
              </w:rPr>
              <w:t>oryginał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7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jc w:val="center"/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jc w:val="center"/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324634">
            <w:pPr>
              <w:jc w:val="center"/>
            </w:pPr>
          </w:p>
        </w:tc>
      </w:tr>
      <w:tr w:rsidR="00425368" w:rsidTr="00324634">
        <w:trPr>
          <w:trHeight w:val="589"/>
        </w:trPr>
        <w:tc>
          <w:tcPr>
            <w:tcW w:w="16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numPr>
                <w:ilvl w:val="0"/>
                <w:numId w:val="15"/>
              </w:numPr>
              <w:snapToGrid w:val="0"/>
              <w:spacing w:after="0"/>
              <w:ind w:left="36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91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 xml:space="preserve">Toner do drukarki laserowej </w:t>
            </w:r>
            <w:r w:rsidRPr="005717F6">
              <w:rPr>
                <w:rFonts w:cs="Tahoma"/>
                <w:b/>
                <w:sz w:val="20"/>
                <w:szCs w:val="20"/>
              </w:rPr>
              <w:t xml:space="preserve">HP Laser </w:t>
            </w:r>
            <w:proofErr w:type="spellStart"/>
            <w:r w:rsidRPr="005717F6">
              <w:rPr>
                <w:rFonts w:cs="Tahoma"/>
                <w:b/>
                <w:sz w:val="20"/>
                <w:szCs w:val="20"/>
              </w:rPr>
              <w:t>Jet</w:t>
            </w:r>
            <w:proofErr w:type="spellEnd"/>
            <w:r w:rsidRPr="005717F6">
              <w:rPr>
                <w:rFonts w:cs="Tahoma"/>
                <w:b/>
                <w:sz w:val="20"/>
                <w:szCs w:val="20"/>
              </w:rPr>
              <w:t xml:space="preserve"> Pro M201 </w:t>
            </w:r>
            <w:proofErr w:type="spellStart"/>
            <w:r w:rsidRPr="005717F6">
              <w:rPr>
                <w:rFonts w:cs="Tahoma"/>
                <w:b/>
                <w:sz w:val="20"/>
                <w:szCs w:val="20"/>
              </w:rPr>
              <w:t>dw</w:t>
            </w:r>
            <w:proofErr w:type="spellEnd"/>
            <w:r w:rsidRPr="005717F6">
              <w:rPr>
                <w:rFonts w:cs="Tahoma"/>
                <w:sz w:val="20"/>
                <w:szCs w:val="20"/>
              </w:rPr>
              <w:t xml:space="preserve"> </w:t>
            </w:r>
            <w:r w:rsidRPr="005717F6">
              <w:rPr>
                <w:rFonts w:cs="Tahoma"/>
                <w:b/>
                <w:sz w:val="20"/>
                <w:szCs w:val="20"/>
              </w:rPr>
              <w:t>oryginał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6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jc w:val="center"/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jc w:val="center"/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324634">
            <w:pPr>
              <w:jc w:val="center"/>
            </w:pPr>
          </w:p>
        </w:tc>
      </w:tr>
      <w:tr w:rsidR="00425368" w:rsidTr="00324634">
        <w:tc>
          <w:tcPr>
            <w:tcW w:w="16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numPr>
                <w:ilvl w:val="0"/>
                <w:numId w:val="15"/>
              </w:numPr>
              <w:snapToGrid w:val="0"/>
              <w:spacing w:after="0"/>
              <w:ind w:left="36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91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 xml:space="preserve">Toner do drukarki laserowej </w:t>
            </w:r>
            <w:r w:rsidRPr="005717F6">
              <w:rPr>
                <w:rFonts w:cs="Tahoma"/>
                <w:b/>
                <w:sz w:val="20"/>
                <w:szCs w:val="20"/>
              </w:rPr>
              <w:t xml:space="preserve">HP Laser </w:t>
            </w:r>
            <w:proofErr w:type="spellStart"/>
            <w:r w:rsidRPr="005717F6">
              <w:rPr>
                <w:rFonts w:cs="Tahoma"/>
                <w:b/>
                <w:sz w:val="20"/>
                <w:szCs w:val="20"/>
              </w:rPr>
              <w:t>Jet</w:t>
            </w:r>
            <w:proofErr w:type="spellEnd"/>
            <w:r w:rsidRPr="005717F6">
              <w:rPr>
                <w:rFonts w:cs="Tahoma"/>
                <w:b/>
                <w:sz w:val="20"/>
                <w:szCs w:val="20"/>
              </w:rPr>
              <w:t xml:space="preserve"> Pro M130nw</w:t>
            </w:r>
            <w:r w:rsidRPr="005717F6">
              <w:rPr>
                <w:rFonts w:cs="Tahoma"/>
                <w:sz w:val="20"/>
                <w:szCs w:val="20"/>
              </w:rPr>
              <w:t xml:space="preserve"> </w:t>
            </w:r>
            <w:r w:rsidRPr="005717F6">
              <w:rPr>
                <w:rFonts w:cs="Tahoma"/>
                <w:b/>
                <w:sz w:val="20"/>
                <w:szCs w:val="20"/>
              </w:rPr>
              <w:t>oryginał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4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jc w:val="center"/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jc w:val="center"/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324634">
            <w:pPr>
              <w:jc w:val="center"/>
            </w:pPr>
          </w:p>
        </w:tc>
      </w:tr>
      <w:tr w:rsidR="00425368" w:rsidTr="00324634">
        <w:tc>
          <w:tcPr>
            <w:tcW w:w="16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numPr>
                <w:ilvl w:val="0"/>
                <w:numId w:val="15"/>
              </w:numPr>
              <w:snapToGrid w:val="0"/>
              <w:spacing w:after="0"/>
              <w:ind w:left="36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91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 xml:space="preserve">Toner do drukarki laserowej </w:t>
            </w:r>
            <w:r w:rsidRPr="005717F6">
              <w:rPr>
                <w:rFonts w:cs="Tahoma"/>
                <w:b/>
                <w:sz w:val="20"/>
                <w:szCs w:val="20"/>
              </w:rPr>
              <w:t xml:space="preserve">HP Laser </w:t>
            </w:r>
            <w:proofErr w:type="spellStart"/>
            <w:r w:rsidRPr="005717F6">
              <w:rPr>
                <w:rFonts w:cs="Tahoma"/>
                <w:b/>
                <w:sz w:val="20"/>
                <w:szCs w:val="20"/>
              </w:rPr>
              <w:t>Jet</w:t>
            </w:r>
            <w:proofErr w:type="spellEnd"/>
            <w:r w:rsidRPr="005717F6">
              <w:rPr>
                <w:rFonts w:cs="Tahoma"/>
                <w:b/>
                <w:sz w:val="20"/>
                <w:szCs w:val="20"/>
              </w:rPr>
              <w:t xml:space="preserve"> Pro MFP M426dw</w:t>
            </w:r>
            <w:r w:rsidRPr="005717F6">
              <w:rPr>
                <w:rFonts w:cs="Tahoma"/>
                <w:sz w:val="20"/>
                <w:szCs w:val="20"/>
              </w:rPr>
              <w:t xml:space="preserve"> </w:t>
            </w:r>
            <w:r w:rsidRPr="005717F6">
              <w:rPr>
                <w:b/>
                <w:sz w:val="20"/>
              </w:rPr>
              <w:t xml:space="preserve">- </w:t>
            </w:r>
            <w:r w:rsidRPr="005717F6">
              <w:rPr>
                <w:rFonts w:cs="Tahoma"/>
                <w:b/>
                <w:sz w:val="20"/>
                <w:szCs w:val="20"/>
              </w:rPr>
              <w:t>oryginał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4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jc w:val="center"/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jc w:val="center"/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324634">
            <w:pPr>
              <w:jc w:val="center"/>
            </w:pPr>
          </w:p>
        </w:tc>
      </w:tr>
      <w:tr w:rsidR="00425368" w:rsidTr="00324634">
        <w:tc>
          <w:tcPr>
            <w:tcW w:w="16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numPr>
                <w:ilvl w:val="0"/>
                <w:numId w:val="15"/>
              </w:numPr>
              <w:snapToGrid w:val="0"/>
              <w:spacing w:after="0"/>
              <w:ind w:left="36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91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rPr>
                <w:b/>
                <w:sz w:val="20"/>
              </w:rPr>
            </w:pPr>
            <w:r w:rsidRPr="005717F6">
              <w:rPr>
                <w:rFonts w:cs="Tahoma"/>
                <w:sz w:val="20"/>
                <w:szCs w:val="20"/>
              </w:rPr>
              <w:t xml:space="preserve">Toner do drukarki laserowej </w:t>
            </w:r>
            <w:r w:rsidRPr="005717F6">
              <w:rPr>
                <w:b/>
                <w:sz w:val="20"/>
              </w:rPr>
              <w:t xml:space="preserve">HP </w:t>
            </w:r>
            <w:proofErr w:type="spellStart"/>
            <w:r w:rsidRPr="005717F6">
              <w:rPr>
                <w:b/>
                <w:sz w:val="20"/>
              </w:rPr>
              <w:t>Color</w:t>
            </w:r>
            <w:proofErr w:type="spellEnd"/>
            <w:r w:rsidRPr="005717F6">
              <w:rPr>
                <w:b/>
                <w:sz w:val="20"/>
              </w:rPr>
              <w:t xml:space="preserve"> </w:t>
            </w:r>
            <w:proofErr w:type="spellStart"/>
            <w:r w:rsidRPr="005717F6">
              <w:rPr>
                <w:b/>
                <w:sz w:val="20"/>
              </w:rPr>
              <w:t>LaserJet</w:t>
            </w:r>
            <w:proofErr w:type="spellEnd"/>
            <w:r w:rsidRPr="005717F6">
              <w:rPr>
                <w:b/>
                <w:sz w:val="20"/>
              </w:rPr>
              <w:t xml:space="preserve"> Pro M254nw - </w:t>
            </w:r>
            <w:r w:rsidRPr="005717F6">
              <w:rPr>
                <w:rFonts w:cs="Tahoma"/>
                <w:b/>
                <w:sz w:val="20"/>
                <w:szCs w:val="20"/>
              </w:rPr>
              <w:t>oryginał</w:t>
            </w:r>
          </w:p>
          <w:p w:rsidR="00425368" w:rsidRPr="005717F6" w:rsidRDefault="00425368" w:rsidP="00324634">
            <w:pPr>
              <w:pStyle w:val="Zawartotabeli"/>
              <w:snapToGrid w:val="0"/>
              <w:spacing w:after="0"/>
              <w:rPr>
                <w:rFonts w:cs="Tahoma"/>
                <w:sz w:val="20"/>
                <w:szCs w:val="20"/>
              </w:rPr>
            </w:pPr>
            <w:r w:rsidRPr="005717F6">
              <w:rPr>
                <w:b/>
                <w:sz w:val="20"/>
              </w:rPr>
              <w:t xml:space="preserve">- BLACK - </w:t>
            </w:r>
            <w:r w:rsidRPr="005717F6">
              <w:rPr>
                <w:rFonts w:cs="Tahoma"/>
                <w:b/>
                <w:i/>
                <w:sz w:val="20"/>
                <w:szCs w:val="20"/>
              </w:rPr>
              <w:t>wydajność min. 3200 stron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 xml:space="preserve">5 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jc w:val="center"/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jc w:val="center"/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  <w:b/>
                <w:sz w:val="28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  <w:b/>
                <w:sz w:val="28"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324634">
            <w:pPr>
              <w:jc w:val="center"/>
            </w:pPr>
          </w:p>
        </w:tc>
      </w:tr>
      <w:tr w:rsidR="00425368" w:rsidTr="00324634">
        <w:tc>
          <w:tcPr>
            <w:tcW w:w="16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numPr>
                <w:ilvl w:val="0"/>
                <w:numId w:val="15"/>
              </w:numPr>
              <w:snapToGrid w:val="0"/>
              <w:spacing w:after="0"/>
              <w:ind w:left="36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91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rPr>
                <w:b/>
                <w:sz w:val="20"/>
              </w:rPr>
            </w:pPr>
            <w:r w:rsidRPr="005717F6">
              <w:rPr>
                <w:rFonts w:cs="Tahoma"/>
                <w:sz w:val="20"/>
                <w:szCs w:val="20"/>
              </w:rPr>
              <w:t xml:space="preserve">Toner do drukarki laserowej </w:t>
            </w:r>
            <w:r w:rsidRPr="005717F6">
              <w:rPr>
                <w:b/>
                <w:sz w:val="20"/>
              </w:rPr>
              <w:t xml:space="preserve">HP </w:t>
            </w:r>
            <w:proofErr w:type="spellStart"/>
            <w:r w:rsidRPr="005717F6">
              <w:rPr>
                <w:b/>
                <w:sz w:val="20"/>
              </w:rPr>
              <w:t>Color</w:t>
            </w:r>
            <w:proofErr w:type="spellEnd"/>
            <w:r w:rsidRPr="005717F6">
              <w:rPr>
                <w:b/>
                <w:sz w:val="20"/>
              </w:rPr>
              <w:t xml:space="preserve"> </w:t>
            </w:r>
            <w:proofErr w:type="spellStart"/>
            <w:r w:rsidRPr="005717F6">
              <w:rPr>
                <w:b/>
                <w:sz w:val="20"/>
              </w:rPr>
              <w:t>LaserJet</w:t>
            </w:r>
            <w:proofErr w:type="spellEnd"/>
            <w:r w:rsidRPr="005717F6">
              <w:rPr>
                <w:b/>
                <w:sz w:val="20"/>
              </w:rPr>
              <w:t xml:space="preserve"> Pro M254nw - </w:t>
            </w:r>
            <w:r w:rsidRPr="005717F6">
              <w:rPr>
                <w:rFonts w:cs="Tahoma"/>
                <w:b/>
                <w:sz w:val="20"/>
                <w:szCs w:val="20"/>
              </w:rPr>
              <w:t>oryginał</w:t>
            </w:r>
          </w:p>
          <w:p w:rsidR="00425368" w:rsidRPr="005717F6" w:rsidRDefault="00425368" w:rsidP="00324634">
            <w:pPr>
              <w:pStyle w:val="Zawartotabeli"/>
              <w:snapToGrid w:val="0"/>
              <w:spacing w:after="0"/>
              <w:rPr>
                <w:rFonts w:cs="Tahoma"/>
                <w:sz w:val="20"/>
                <w:szCs w:val="20"/>
              </w:rPr>
            </w:pPr>
            <w:r w:rsidRPr="005717F6">
              <w:rPr>
                <w:b/>
                <w:sz w:val="20"/>
              </w:rPr>
              <w:t xml:space="preserve">- CYAN - </w:t>
            </w:r>
            <w:r w:rsidRPr="005717F6">
              <w:rPr>
                <w:rFonts w:cs="Tahoma"/>
                <w:b/>
                <w:i/>
                <w:sz w:val="20"/>
                <w:szCs w:val="20"/>
              </w:rPr>
              <w:t>wydajność min. 2500 stron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jc w:val="center"/>
            </w:pPr>
            <w:r w:rsidRPr="005717F6"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jc w:val="center"/>
            </w:pPr>
            <w:r w:rsidRPr="005717F6">
              <w:rPr>
                <w:rFonts w:cs="Tahoma"/>
                <w:sz w:val="20"/>
                <w:szCs w:val="20"/>
              </w:rPr>
              <w:t xml:space="preserve">5 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jc w:val="center"/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jc w:val="center"/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  <w:b/>
                <w:sz w:val="28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  <w:b/>
                <w:sz w:val="28"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324634">
            <w:pPr>
              <w:jc w:val="center"/>
            </w:pPr>
          </w:p>
        </w:tc>
      </w:tr>
      <w:tr w:rsidR="00425368" w:rsidTr="00324634">
        <w:tc>
          <w:tcPr>
            <w:tcW w:w="16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numPr>
                <w:ilvl w:val="0"/>
                <w:numId w:val="15"/>
              </w:numPr>
              <w:snapToGrid w:val="0"/>
              <w:spacing w:after="0"/>
              <w:ind w:left="36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91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rPr>
                <w:b/>
                <w:sz w:val="20"/>
              </w:rPr>
            </w:pPr>
            <w:r w:rsidRPr="005717F6">
              <w:rPr>
                <w:rFonts w:cs="Tahoma"/>
                <w:sz w:val="20"/>
                <w:szCs w:val="20"/>
              </w:rPr>
              <w:t xml:space="preserve">Toner do drukarki laserowej </w:t>
            </w:r>
            <w:r w:rsidRPr="005717F6">
              <w:rPr>
                <w:b/>
                <w:sz w:val="20"/>
              </w:rPr>
              <w:t xml:space="preserve">HP </w:t>
            </w:r>
            <w:proofErr w:type="spellStart"/>
            <w:r w:rsidRPr="005717F6">
              <w:rPr>
                <w:b/>
                <w:sz w:val="20"/>
              </w:rPr>
              <w:t>Color</w:t>
            </w:r>
            <w:proofErr w:type="spellEnd"/>
            <w:r w:rsidRPr="005717F6">
              <w:rPr>
                <w:b/>
                <w:sz w:val="20"/>
              </w:rPr>
              <w:t xml:space="preserve"> </w:t>
            </w:r>
            <w:proofErr w:type="spellStart"/>
            <w:r w:rsidRPr="005717F6">
              <w:rPr>
                <w:b/>
                <w:sz w:val="20"/>
              </w:rPr>
              <w:t>LaserJet</w:t>
            </w:r>
            <w:proofErr w:type="spellEnd"/>
            <w:r w:rsidRPr="005717F6">
              <w:rPr>
                <w:b/>
                <w:sz w:val="20"/>
              </w:rPr>
              <w:t xml:space="preserve"> Pro M254nw - </w:t>
            </w:r>
            <w:r w:rsidRPr="005717F6">
              <w:rPr>
                <w:rFonts w:cs="Tahoma"/>
                <w:b/>
                <w:sz w:val="20"/>
                <w:szCs w:val="20"/>
              </w:rPr>
              <w:t>oryginał</w:t>
            </w:r>
          </w:p>
          <w:p w:rsidR="00425368" w:rsidRPr="005717F6" w:rsidRDefault="00425368" w:rsidP="00324634">
            <w:pPr>
              <w:pStyle w:val="Zawartotabeli"/>
              <w:snapToGrid w:val="0"/>
              <w:spacing w:after="0"/>
              <w:rPr>
                <w:rFonts w:cs="Tahoma"/>
                <w:sz w:val="20"/>
                <w:szCs w:val="20"/>
              </w:rPr>
            </w:pPr>
            <w:r w:rsidRPr="005717F6">
              <w:rPr>
                <w:b/>
                <w:sz w:val="20"/>
              </w:rPr>
              <w:t xml:space="preserve">- YELLOW - </w:t>
            </w:r>
            <w:r w:rsidRPr="005717F6">
              <w:rPr>
                <w:rFonts w:cs="Tahoma"/>
                <w:b/>
                <w:i/>
                <w:sz w:val="20"/>
                <w:szCs w:val="20"/>
              </w:rPr>
              <w:t>wydajność min. 2500 stron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jc w:val="center"/>
            </w:pPr>
            <w:r w:rsidRPr="005717F6"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jc w:val="center"/>
            </w:pPr>
            <w:r w:rsidRPr="005717F6">
              <w:rPr>
                <w:rFonts w:cs="Tahoma"/>
                <w:sz w:val="20"/>
                <w:szCs w:val="20"/>
              </w:rPr>
              <w:t xml:space="preserve">5 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jc w:val="center"/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jc w:val="center"/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  <w:b/>
                <w:sz w:val="28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  <w:b/>
                <w:sz w:val="28"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324634">
            <w:pPr>
              <w:jc w:val="center"/>
            </w:pPr>
          </w:p>
        </w:tc>
      </w:tr>
      <w:tr w:rsidR="00425368" w:rsidTr="00324634">
        <w:tc>
          <w:tcPr>
            <w:tcW w:w="16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numPr>
                <w:ilvl w:val="0"/>
                <w:numId w:val="15"/>
              </w:numPr>
              <w:snapToGrid w:val="0"/>
              <w:spacing w:after="0"/>
              <w:ind w:left="36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91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rPr>
                <w:sz w:val="20"/>
              </w:rPr>
            </w:pPr>
            <w:r w:rsidRPr="005717F6">
              <w:rPr>
                <w:rFonts w:cs="Tahoma"/>
                <w:sz w:val="20"/>
                <w:szCs w:val="20"/>
              </w:rPr>
              <w:t xml:space="preserve">Toner do drukarki laserowej </w:t>
            </w:r>
            <w:r w:rsidRPr="005717F6">
              <w:rPr>
                <w:b/>
                <w:sz w:val="20"/>
              </w:rPr>
              <w:t xml:space="preserve">HP </w:t>
            </w:r>
            <w:proofErr w:type="spellStart"/>
            <w:r w:rsidRPr="005717F6">
              <w:rPr>
                <w:b/>
                <w:sz w:val="20"/>
              </w:rPr>
              <w:t>Color</w:t>
            </w:r>
            <w:proofErr w:type="spellEnd"/>
            <w:r w:rsidRPr="005717F6">
              <w:rPr>
                <w:b/>
                <w:sz w:val="20"/>
              </w:rPr>
              <w:t xml:space="preserve"> </w:t>
            </w:r>
            <w:proofErr w:type="spellStart"/>
            <w:r w:rsidRPr="005717F6">
              <w:rPr>
                <w:b/>
                <w:sz w:val="20"/>
              </w:rPr>
              <w:t>LaserJet</w:t>
            </w:r>
            <w:proofErr w:type="spellEnd"/>
            <w:r w:rsidRPr="005717F6">
              <w:rPr>
                <w:b/>
                <w:sz w:val="20"/>
              </w:rPr>
              <w:t xml:space="preserve"> Pro M254nw - </w:t>
            </w:r>
            <w:r w:rsidRPr="005717F6">
              <w:rPr>
                <w:rFonts w:cs="Tahoma"/>
                <w:b/>
                <w:sz w:val="20"/>
                <w:szCs w:val="20"/>
              </w:rPr>
              <w:t>oryginał</w:t>
            </w:r>
          </w:p>
          <w:p w:rsidR="00425368" w:rsidRPr="005717F6" w:rsidRDefault="00425368" w:rsidP="00324634">
            <w:pPr>
              <w:pStyle w:val="Zawartotabeli"/>
              <w:snapToGrid w:val="0"/>
              <w:spacing w:after="0"/>
              <w:rPr>
                <w:rFonts w:cs="Tahoma"/>
                <w:sz w:val="20"/>
                <w:szCs w:val="20"/>
              </w:rPr>
            </w:pPr>
            <w:r w:rsidRPr="005717F6">
              <w:rPr>
                <w:b/>
                <w:sz w:val="20"/>
              </w:rPr>
              <w:t xml:space="preserve">- MAGENT - </w:t>
            </w:r>
            <w:r w:rsidRPr="005717F6">
              <w:rPr>
                <w:rFonts w:cs="Tahoma"/>
                <w:b/>
                <w:i/>
                <w:sz w:val="20"/>
                <w:szCs w:val="20"/>
              </w:rPr>
              <w:t>wydajność min. 2500 stron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jc w:val="center"/>
            </w:pPr>
            <w:r w:rsidRPr="005717F6"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jc w:val="center"/>
            </w:pPr>
            <w:r w:rsidRPr="005717F6">
              <w:rPr>
                <w:rFonts w:cs="Tahoma"/>
                <w:sz w:val="20"/>
                <w:szCs w:val="20"/>
              </w:rPr>
              <w:t xml:space="preserve">5 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jc w:val="center"/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jc w:val="center"/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  <w:b/>
                <w:sz w:val="28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  <w:b/>
                <w:sz w:val="28"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324634">
            <w:pPr>
              <w:jc w:val="center"/>
            </w:pPr>
          </w:p>
        </w:tc>
      </w:tr>
      <w:tr w:rsidR="00425368" w:rsidTr="00324634">
        <w:tc>
          <w:tcPr>
            <w:tcW w:w="16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numPr>
                <w:ilvl w:val="0"/>
                <w:numId w:val="15"/>
              </w:numPr>
              <w:snapToGrid w:val="0"/>
              <w:spacing w:after="0"/>
              <w:ind w:left="36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91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25368" w:rsidRPr="005717F6" w:rsidRDefault="00425368" w:rsidP="00324634">
            <w:pPr>
              <w:widowControl/>
              <w:suppressAutoHyphens w:val="0"/>
              <w:rPr>
                <w:rFonts w:eastAsia="Times New Roman"/>
                <w:b/>
                <w:sz w:val="20"/>
                <w:szCs w:val="20"/>
              </w:rPr>
            </w:pPr>
            <w:r w:rsidRPr="005717F6">
              <w:rPr>
                <w:rFonts w:eastAsia="Times New Roman"/>
                <w:sz w:val="20"/>
                <w:szCs w:val="20"/>
              </w:rPr>
              <w:t xml:space="preserve">Toner do kserokopiarki </w:t>
            </w:r>
            <w:r w:rsidRPr="005717F6">
              <w:rPr>
                <w:rFonts w:eastAsia="Times New Roman"/>
                <w:b/>
                <w:sz w:val="20"/>
                <w:szCs w:val="20"/>
              </w:rPr>
              <w:t>RICOH MP 5000B</w:t>
            </w:r>
            <w:r w:rsidRPr="005717F6">
              <w:rPr>
                <w:rFonts w:eastAsia="Times New Roman"/>
                <w:sz w:val="20"/>
                <w:szCs w:val="20"/>
              </w:rPr>
              <w:t xml:space="preserve"> </w:t>
            </w:r>
            <w:r w:rsidRPr="005717F6">
              <w:rPr>
                <w:rFonts w:eastAsia="Times New Roman"/>
                <w:b/>
                <w:sz w:val="20"/>
                <w:szCs w:val="20"/>
              </w:rPr>
              <w:t>oryginał</w:t>
            </w:r>
          </w:p>
          <w:p w:rsidR="00425368" w:rsidRPr="005717F6" w:rsidRDefault="00425368" w:rsidP="00324634">
            <w:pPr>
              <w:widowControl/>
              <w:suppressAutoHyphens w:val="0"/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cs="Tahoma"/>
                <w:b/>
                <w:i/>
                <w:sz w:val="20"/>
                <w:szCs w:val="20"/>
              </w:rPr>
              <w:t xml:space="preserve">wydajność min. </w:t>
            </w:r>
            <w:r>
              <w:rPr>
                <w:rFonts w:cs="Tahoma"/>
                <w:b/>
                <w:i/>
                <w:sz w:val="20"/>
                <w:szCs w:val="20"/>
              </w:rPr>
              <w:t>30</w:t>
            </w:r>
            <w:r w:rsidRPr="005717F6">
              <w:rPr>
                <w:rFonts w:cs="Tahoma"/>
                <w:b/>
                <w:i/>
                <w:sz w:val="20"/>
                <w:szCs w:val="20"/>
              </w:rPr>
              <w:t>000 stron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8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</w:tr>
      <w:tr w:rsidR="00425368" w:rsidTr="00324634">
        <w:tc>
          <w:tcPr>
            <w:tcW w:w="16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numPr>
                <w:ilvl w:val="0"/>
                <w:numId w:val="15"/>
              </w:numPr>
              <w:snapToGrid w:val="0"/>
              <w:spacing w:after="0"/>
              <w:ind w:left="36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91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25368" w:rsidRPr="005717F6" w:rsidRDefault="00425368" w:rsidP="00324634">
            <w:pPr>
              <w:widowControl/>
              <w:suppressAutoHyphens w:val="0"/>
              <w:rPr>
                <w:rFonts w:eastAsia="Times New Roman"/>
                <w:b/>
                <w:sz w:val="20"/>
                <w:szCs w:val="20"/>
              </w:rPr>
            </w:pPr>
            <w:r w:rsidRPr="005717F6">
              <w:rPr>
                <w:rFonts w:eastAsia="Times New Roman"/>
                <w:sz w:val="20"/>
                <w:szCs w:val="20"/>
              </w:rPr>
              <w:t xml:space="preserve">Toner do kserokopiarki </w:t>
            </w:r>
            <w:r w:rsidRPr="005717F6">
              <w:rPr>
                <w:rFonts w:eastAsia="Times New Roman"/>
                <w:b/>
                <w:sz w:val="20"/>
                <w:szCs w:val="20"/>
              </w:rPr>
              <w:t>RICOH MP 4002SP oryginał</w:t>
            </w:r>
          </w:p>
          <w:p w:rsidR="00425368" w:rsidRPr="005717F6" w:rsidRDefault="00425368" w:rsidP="00324634">
            <w:pPr>
              <w:widowControl/>
              <w:suppressAutoHyphens w:val="0"/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cs="Tahoma"/>
                <w:b/>
                <w:i/>
                <w:sz w:val="20"/>
                <w:szCs w:val="20"/>
              </w:rPr>
              <w:t xml:space="preserve">wydajność min. </w:t>
            </w:r>
            <w:r>
              <w:rPr>
                <w:rFonts w:cs="Tahoma"/>
                <w:b/>
                <w:i/>
                <w:sz w:val="20"/>
                <w:szCs w:val="20"/>
              </w:rPr>
              <w:t>30</w:t>
            </w:r>
            <w:r w:rsidRPr="005717F6">
              <w:rPr>
                <w:rFonts w:cs="Tahoma"/>
                <w:b/>
                <w:i/>
                <w:sz w:val="20"/>
                <w:szCs w:val="20"/>
              </w:rPr>
              <w:t>000 stron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4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</w:tr>
      <w:tr w:rsidR="00425368" w:rsidTr="00324634">
        <w:tc>
          <w:tcPr>
            <w:tcW w:w="16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numPr>
                <w:ilvl w:val="0"/>
                <w:numId w:val="15"/>
              </w:numPr>
              <w:snapToGrid w:val="0"/>
              <w:spacing w:after="0"/>
              <w:ind w:left="36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91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25368" w:rsidRPr="005717F6" w:rsidRDefault="00425368" w:rsidP="00324634">
            <w:pPr>
              <w:widowControl/>
              <w:suppressAutoHyphens w:val="0"/>
              <w:rPr>
                <w:rFonts w:eastAsia="Times New Roman"/>
                <w:b/>
                <w:sz w:val="20"/>
                <w:szCs w:val="20"/>
              </w:rPr>
            </w:pPr>
            <w:r w:rsidRPr="005717F6">
              <w:rPr>
                <w:rFonts w:eastAsia="Times New Roman"/>
                <w:sz w:val="20"/>
                <w:szCs w:val="20"/>
              </w:rPr>
              <w:t xml:space="preserve">Toner do kserokopiarki </w:t>
            </w:r>
            <w:r w:rsidRPr="005717F6">
              <w:rPr>
                <w:rFonts w:eastAsia="Times New Roman"/>
                <w:b/>
                <w:sz w:val="20"/>
                <w:szCs w:val="20"/>
              </w:rPr>
              <w:t>RICOH MP 2852SP oryginał</w:t>
            </w:r>
          </w:p>
          <w:p w:rsidR="00425368" w:rsidRPr="005717F6" w:rsidRDefault="00425368" w:rsidP="00324634">
            <w:pPr>
              <w:widowControl/>
              <w:suppressAutoHyphens w:val="0"/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cs="Tahoma"/>
                <w:b/>
                <w:i/>
                <w:sz w:val="20"/>
                <w:szCs w:val="20"/>
              </w:rPr>
              <w:t>wydajność min. 1</w:t>
            </w:r>
            <w:r>
              <w:rPr>
                <w:rFonts w:cs="Tahoma"/>
                <w:b/>
                <w:i/>
                <w:sz w:val="20"/>
                <w:szCs w:val="20"/>
              </w:rPr>
              <w:t>4</w:t>
            </w:r>
            <w:r w:rsidRPr="005717F6">
              <w:rPr>
                <w:rFonts w:cs="Tahoma"/>
                <w:b/>
                <w:i/>
                <w:sz w:val="20"/>
                <w:szCs w:val="20"/>
              </w:rPr>
              <w:t>000 stron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12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</w:tr>
      <w:tr w:rsidR="00425368" w:rsidTr="00324634">
        <w:tc>
          <w:tcPr>
            <w:tcW w:w="16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numPr>
                <w:ilvl w:val="0"/>
                <w:numId w:val="15"/>
              </w:numPr>
              <w:snapToGrid w:val="0"/>
              <w:spacing w:after="0"/>
              <w:ind w:left="36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91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25368" w:rsidRPr="005717F6" w:rsidRDefault="00425368" w:rsidP="00324634">
            <w:pPr>
              <w:widowControl/>
              <w:suppressAutoHyphens w:val="0"/>
              <w:rPr>
                <w:rFonts w:eastAsia="Times New Roman"/>
                <w:b/>
                <w:sz w:val="20"/>
                <w:szCs w:val="20"/>
              </w:rPr>
            </w:pPr>
            <w:r w:rsidRPr="005717F6">
              <w:rPr>
                <w:rFonts w:eastAsia="Times New Roman"/>
                <w:sz w:val="20"/>
                <w:szCs w:val="20"/>
              </w:rPr>
              <w:t xml:space="preserve">Toner do kserokopiarki </w:t>
            </w:r>
            <w:r w:rsidRPr="005717F6">
              <w:rPr>
                <w:rFonts w:eastAsia="Times New Roman"/>
                <w:b/>
                <w:sz w:val="20"/>
                <w:szCs w:val="20"/>
              </w:rPr>
              <w:t xml:space="preserve">RICOH MP 201 SPF </w:t>
            </w:r>
            <w:r w:rsidRPr="005717F6">
              <w:rPr>
                <w:rFonts w:eastAsia="Times New Roman"/>
                <w:sz w:val="20"/>
                <w:szCs w:val="20"/>
              </w:rPr>
              <w:t xml:space="preserve"> </w:t>
            </w:r>
            <w:r w:rsidRPr="005717F6">
              <w:rPr>
                <w:rFonts w:eastAsia="Times New Roman"/>
                <w:b/>
                <w:sz w:val="20"/>
                <w:szCs w:val="20"/>
              </w:rPr>
              <w:t>oryginał</w:t>
            </w:r>
          </w:p>
          <w:p w:rsidR="00425368" w:rsidRPr="005717F6" w:rsidRDefault="00425368" w:rsidP="00324634">
            <w:pPr>
              <w:widowControl/>
              <w:suppressAutoHyphens w:val="0"/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cs="Tahoma"/>
                <w:b/>
                <w:i/>
                <w:sz w:val="20"/>
                <w:szCs w:val="20"/>
              </w:rPr>
              <w:t>wydajność min. 7000 stron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8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</w:tr>
      <w:tr w:rsidR="00425368" w:rsidTr="00324634">
        <w:tc>
          <w:tcPr>
            <w:tcW w:w="16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numPr>
                <w:ilvl w:val="0"/>
                <w:numId w:val="15"/>
              </w:numPr>
              <w:snapToGrid w:val="0"/>
              <w:spacing w:after="0"/>
              <w:ind w:left="36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91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rPr>
                <w:rFonts w:cs="Tahoma"/>
                <w:b/>
                <w:bCs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 xml:space="preserve">Toner do kserokopiarki </w:t>
            </w:r>
            <w:r w:rsidRPr="005717F6">
              <w:rPr>
                <w:rFonts w:cs="Tahoma"/>
                <w:b/>
                <w:sz w:val="20"/>
                <w:szCs w:val="20"/>
              </w:rPr>
              <w:t xml:space="preserve">RICOH </w:t>
            </w:r>
            <w:proofErr w:type="spellStart"/>
            <w:r w:rsidRPr="005717F6">
              <w:rPr>
                <w:rFonts w:cs="Tahoma"/>
                <w:b/>
                <w:bCs/>
                <w:sz w:val="20"/>
                <w:szCs w:val="20"/>
              </w:rPr>
              <w:t>Aficio</w:t>
            </w:r>
            <w:proofErr w:type="spellEnd"/>
            <w:r w:rsidRPr="005717F6">
              <w:rPr>
                <w:rFonts w:cs="Tahoma"/>
                <w:b/>
                <w:bCs/>
                <w:sz w:val="20"/>
                <w:szCs w:val="20"/>
              </w:rPr>
              <w:t xml:space="preserve"> MP 301</w:t>
            </w:r>
          </w:p>
          <w:p w:rsidR="00425368" w:rsidRPr="005717F6" w:rsidRDefault="00425368" w:rsidP="00324634">
            <w:pPr>
              <w:pStyle w:val="Zawartotabeli"/>
              <w:snapToGrid w:val="0"/>
              <w:spacing w:after="0"/>
              <w:rPr>
                <w:rFonts w:eastAsia="Times New Roman"/>
                <w:sz w:val="20"/>
                <w:szCs w:val="20"/>
              </w:rPr>
            </w:pPr>
            <w:r w:rsidRPr="005717F6">
              <w:rPr>
                <w:b/>
                <w:sz w:val="20"/>
              </w:rPr>
              <w:t xml:space="preserve">- </w:t>
            </w:r>
            <w:r w:rsidRPr="005717F6">
              <w:rPr>
                <w:rFonts w:cs="Tahoma"/>
                <w:b/>
                <w:sz w:val="20"/>
                <w:szCs w:val="20"/>
              </w:rPr>
              <w:t xml:space="preserve">oryginał </w:t>
            </w:r>
            <w:r w:rsidRPr="005717F6">
              <w:rPr>
                <w:b/>
                <w:sz w:val="20"/>
              </w:rPr>
              <w:t xml:space="preserve">- </w:t>
            </w:r>
            <w:r w:rsidRPr="005717F6">
              <w:rPr>
                <w:rFonts w:cs="Tahoma"/>
                <w:b/>
                <w:i/>
                <w:sz w:val="20"/>
                <w:szCs w:val="20"/>
              </w:rPr>
              <w:t>wydajność min.  8000 stron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12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  <w:i/>
                <w:color w:val="FF0000"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</w:tr>
      <w:tr w:rsidR="00425368" w:rsidTr="00324634">
        <w:tc>
          <w:tcPr>
            <w:tcW w:w="16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numPr>
                <w:ilvl w:val="0"/>
                <w:numId w:val="15"/>
              </w:numPr>
              <w:snapToGrid w:val="0"/>
              <w:spacing w:after="0"/>
              <w:ind w:left="36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91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rPr>
                <w:rFonts w:cs="Tahoma"/>
                <w:b/>
                <w:bCs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 xml:space="preserve">Toner do kserokopiarki </w:t>
            </w:r>
            <w:r w:rsidRPr="005717F6">
              <w:rPr>
                <w:rFonts w:cs="Tahoma"/>
                <w:b/>
                <w:sz w:val="20"/>
                <w:szCs w:val="20"/>
              </w:rPr>
              <w:t xml:space="preserve">RICOH </w:t>
            </w:r>
            <w:proofErr w:type="spellStart"/>
            <w:r w:rsidRPr="005717F6">
              <w:rPr>
                <w:rFonts w:cs="Tahoma"/>
                <w:b/>
                <w:bCs/>
                <w:sz w:val="20"/>
                <w:szCs w:val="20"/>
              </w:rPr>
              <w:t>Aficio</w:t>
            </w:r>
            <w:proofErr w:type="spellEnd"/>
            <w:r w:rsidRPr="005717F6">
              <w:rPr>
                <w:rFonts w:cs="Tahoma"/>
                <w:b/>
                <w:bCs/>
                <w:sz w:val="20"/>
                <w:szCs w:val="20"/>
              </w:rPr>
              <w:t xml:space="preserve"> MP C305 oryginał</w:t>
            </w:r>
          </w:p>
          <w:p w:rsidR="00425368" w:rsidRPr="005717F6" w:rsidRDefault="00425368" w:rsidP="00324634">
            <w:pPr>
              <w:pStyle w:val="Zawartotabeli"/>
              <w:snapToGrid w:val="0"/>
              <w:spacing w:after="0"/>
              <w:rPr>
                <w:rFonts w:cs="Tahoma"/>
                <w:b/>
                <w:bCs/>
                <w:sz w:val="20"/>
                <w:szCs w:val="20"/>
              </w:rPr>
            </w:pPr>
            <w:r w:rsidRPr="005717F6">
              <w:rPr>
                <w:b/>
                <w:sz w:val="20"/>
              </w:rPr>
              <w:lastRenderedPageBreak/>
              <w:t xml:space="preserve">- BLACK - </w:t>
            </w:r>
            <w:r w:rsidRPr="005717F6">
              <w:rPr>
                <w:rFonts w:cs="Tahoma"/>
                <w:b/>
                <w:i/>
                <w:sz w:val="20"/>
                <w:szCs w:val="20"/>
              </w:rPr>
              <w:t>wydajność min. 12000 stron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4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  <w:i/>
                <w:color w:val="FF0000"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</w:tr>
      <w:tr w:rsidR="00425368" w:rsidTr="00324634">
        <w:tc>
          <w:tcPr>
            <w:tcW w:w="16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numPr>
                <w:ilvl w:val="0"/>
                <w:numId w:val="15"/>
              </w:numPr>
              <w:snapToGrid w:val="0"/>
              <w:spacing w:after="0"/>
              <w:ind w:left="36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91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rPr>
                <w:rFonts w:cs="Tahoma"/>
                <w:b/>
                <w:bCs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 xml:space="preserve">Toner do kserokopiarki </w:t>
            </w:r>
            <w:r w:rsidRPr="005717F6">
              <w:rPr>
                <w:rFonts w:cs="Tahoma"/>
                <w:b/>
                <w:sz w:val="20"/>
                <w:szCs w:val="20"/>
              </w:rPr>
              <w:t xml:space="preserve">RICOH </w:t>
            </w:r>
            <w:proofErr w:type="spellStart"/>
            <w:r w:rsidRPr="005717F6">
              <w:rPr>
                <w:rFonts w:cs="Tahoma"/>
                <w:b/>
                <w:bCs/>
                <w:sz w:val="20"/>
                <w:szCs w:val="20"/>
              </w:rPr>
              <w:t>Aficio</w:t>
            </w:r>
            <w:proofErr w:type="spellEnd"/>
            <w:r w:rsidRPr="005717F6">
              <w:rPr>
                <w:rFonts w:cs="Tahoma"/>
                <w:b/>
                <w:bCs/>
                <w:sz w:val="20"/>
                <w:szCs w:val="20"/>
              </w:rPr>
              <w:t xml:space="preserve"> MP C305 oryginał</w:t>
            </w:r>
          </w:p>
          <w:p w:rsidR="00425368" w:rsidRPr="005717F6" w:rsidRDefault="00425368" w:rsidP="00324634">
            <w:pPr>
              <w:pStyle w:val="Zawartotabeli"/>
              <w:snapToGrid w:val="0"/>
              <w:spacing w:after="0"/>
              <w:rPr>
                <w:rFonts w:cs="Tahoma"/>
                <w:b/>
                <w:bCs/>
                <w:sz w:val="20"/>
                <w:szCs w:val="20"/>
              </w:rPr>
            </w:pPr>
            <w:r w:rsidRPr="005717F6">
              <w:rPr>
                <w:b/>
                <w:sz w:val="20"/>
              </w:rPr>
              <w:t xml:space="preserve">- Cyjan - </w:t>
            </w:r>
            <w:r w:rsidRPr="005717F6">
              <w:rPr>
                <w:rFonts w:cs="Tahoma"/>
                <w:b/>
                <w:i/>
                <w:sz w:val="20"/>
                <w:szCs w:val="20"/>
              </w:rPr>
              <w:t>wydajność min. 4000 stron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4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  <w:i/>
                <w:color w:val="FF0000"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</w:tr>
      <w:tr w:rsidR="00425368" w:rsidTr="00324634">
        <w:tc>
          <w:tcPr>
            <w:tcW w:w="16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numPr>
                <w:ilvl w:val="0"/>
                <w:numId w:val="15"/>
              </w:numPr>
              <w:snapToGrid w:val="0"/>
              <w:spacing w:after="0"/>
              <w:ind w:left="36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91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rPr>
                <w:rFonts w:cs="Tahoma"/>
                <w:b/>
                <w:bCs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 xml:space="preserve">Toner do kserokopiarki </w:t>
            </w:r>
            <w:r w:rsidRPr="005717F6">
              <w:rPr>
                <w:rFonts w:cs="Tahoma"/>
                <w:b/>
                <w:sz w:val="20"/>
                <w:szCs w:val="20"/>
              </w:rPr>
              <w:t xml:space="preserve">RICOH </w:t>
            </w:r>
            <w:proofErr w:type="spellStart"/>
            <w:r w:rsidRPr="005717F6">
              <w:rPr>
                <w:rFonts w:cs="Tahoma"/>
                <w:b/>
                <w:bCs/>
                <w:sz w:val="20"/>
                <w:szCs w:val="20"/>
              </w:rPr>
              <w:t>Aficio</w:t>
            </w:r>
            <w:proofErr w:type="spellEnd"/>
            <w:r w:rsidRPr="005717F6">
              <w:rPr>
                <w:rFonts w:cs="Tahoma"/>
                <w:b/>
                <w:bCs/>
                <w:sz w:val="20"/>
                <w:szCs w:val="20"/>
              </w:rPr>
              <w:t xml:space="preserve"> MP C305 oryginał</w:t>
            </w:r>
          </w:p>
          <w:p w:rsidR="00425368" w:rsidRPr="005717F6" w:rsidRDefault="00425368" w:rsidP="00324634">
            <w:pPr>
              <w:pStyle w:val="Zawartotabeli"/>
              <w:snapToGrid w:val="0"/>
              <w:spacing w:after="0"/>
              <w:rPr>
                <w:rFonts w:cs="Tahoma"/>
                <w:b/>
                <w:bCs/>
                <w:sz w:val="20"/>
                <w:szCs w:val="20"/>
              </w:rPr>
            </w:pPr>
            <w:r w:rsidRPr="005717F6">
              <w:rPr>
                <w:b/>
                <w:sz w:val="20"/>
              </w:rPr>
              <w:t xml:space="preserve">- Magenta - </w:t>
            </w:r>
            <w:r w:rsidRPr="005717F6">
              <w:rPr>
                <w:rFonts w:cs="Tahoma"/>
                <w:b/>
                <w:i/>
                <w:sz w:val="20"/>
                <w:szCs w:val="20"/>
              </w:rPr>
              <w:t>wydajność min. 4000 stron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4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  <w:i/>
                <w:color w:val="FF0000"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</w:tr>
      <w:tr w:rsidR="00425368" w:rsidTr="00324634">
        <w:tc>
          <w:tcPr>
            <w:tcW w:w="16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numPr>
                <w:ilvl w:val="0"/>
                <w:numId w:val="15"/>
              </w:numPr>
              <w:snapToGrid w:val="0"/>
              <w:spacing w:after="0"/>
              <w:ind w:left="36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91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rPr>
                <w:rFonts w:cs="Tahoma"/>
                <w:b/>
                <w:bCs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 xml:space="preserve">Toner do kserokopiarki </w:t>
            </w:r>
            <w:r w:rsidRPr="005717F6">
              <w:rPr>
                <w:rFonts w:cs="Tahoma"/>
                <w:b/>
                <w:sz w:val="20"/>
                <w:szCs w:val="20"/>
              </w:rPr>
              <w:t xml:space="preserve">RICOH </w:t>
            </w:r>
            <w:proofErr w:type="spellStart"/>
            <w:r w:rsidRPr="005717F6">
              <w:rPr>
                <w:rFonts w:cs="Tahoma"/>
                <w:b/>
                <w:bCs/>
                <w:sz w:val="20"/>
                <w:szCs w:val="20"/>
              </w:rPr>
              <w:t>Aficio</w:t>
            </w:r>
            <w:proofErr w:type="spellEnd"/>
            <w:r w:rsidRPr="005717F6">
              <w:rPr>
                <w:rFonts w:cs="Tahoma"/>
                <w:b/>
                <w:bCs/>
                <w:sz w:val="20"/>
                <w:szCs w:val="20"/>
              </w:rPr>
              <w:t xml:space="preserve"> MP C305 oryginał</w:t>
            </w:r>
          </w:p>
          <w:p w:rsidR="00425368" w:rsidRPr="005717F6" w:rsidRDefault="00425368" w:rsidP="00324634">
            <w:pPr>
              <w:rPr>
                <w:rFonts w:eastAsia="Times New Roman"/>
              </w:rPr>
            </w:pPr>
            <w:r w:rsidRPr="005717F6">
              <w:rPr>
                <w:b/>
                <w:sz w:val="20"/>
              </w:rPr>
              <w:t xml:space="preserve">- </w:t>
            </w:r>
            <w:r w:rsidRPr="005717F6">
              <w:rPr>
                <w:rFonts w:eastAsia="Times New Roman"/>
                <w:b/>
                <w:sz w:val="20"/>
              </w:rPr>
              <w:t>Żółty</w:t>
            </w:r>
            <w:r w:rsidRPr="005717F6">
              <w:rPr>
                <w:b/>
                <w:sz w:val="20"/>
              </w:rPr>
              <w:t xml:space="preserve"> - </w:t>
            </w:r>
            <w:r w:rsidRPr="005717F6">
              <w:rPr>
                <w:rFonts w:cs="Tahoma"/>
                <w:b/>
                <w:i/>
                <w:sz w:val="20"/>
                <w:szCs w:val="20"/>
              </w:rPr>
              <w:t>wydajność min. 4000 stron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4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  <w:i/>
                <w:color w:val="FF0000"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</w:tr>
      <w:tr w:rsidR="00425368" w:rsidTr="00324634">
        <w:tc>
          <w:tcPr>
            <w:tcW w:w="16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numPr>
                <w:ilvl w:val="0"/>
                <w:numId w:val="15"/>
              </w:numPr>
              <w:snapToGrid w:val="0"/>
              <w:spacing w:after="0"/>
              <w:ind w:left="36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91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rPr>
                <w:rFonts w:cs="Tahoma"/>
                <w:b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 xml:space="preserve">Tusz do drukarki atramentowej </w:t>
            </w:r>
            <w:r w:rsidRPr="005717F6">
              <w:rPr>
                <w:rFonts w:cs="Tahoma"/>
                <w:b/>
                <w:sz w:val="20"/>
                <w:szCs w:val="20"/>
              </w:rPr>
              <w:t xml:space="preserve">HP </w:t>
            </w:r>
            <w:proofErr w:type="spellStart"/>
            <w:r w:rsidRPr="005717F6">
              <w:rPr>
                <w:rFonts w:cs="Tahoma"/>
                <w:b/>
                <w:sz w:val="20"/>
                <w:szCs w:val="20"/>
              </w:rPr>
              <w:t>desk</w:t>
            </w:r>
            <w:proofErr w:type="spellEnd"/>
            <w:r w:rsidRPr="005717F6">
              <w:rPr>
                <w:rFonts w:cs="Tahoma"/>
                <w:b/>
                <w:sz w:val="20"/>
                <w:szCs w:val="20"/>
              </w:rPr>
              <w:t xml:space="preserve"> </w:t>
            </w:r>
            <w:proofErr w:type="spellStart"/>
            <w:r w:rsidRPr="005717F6">
              <w:rPr>
                <w:rFonts w:cs="Tahoma"/>
                <w:b/>
                <w:sz w:val="20"/>
                <w:szCs w:val="20"/>
              </w:rPr>
              <w:t>Jet</w:t>
            </w:r>
            <w:proofErr w:type="spellEnd"/>
            <w:r w:rsidRPr="005717F6">
              <w:rPr>
                <w:rFonts w:cs="Tahoma"/>
                <w:b/>
                <w:sz w:val="20"/>
                <w:szCs w:val="20"/>
              </w:rPr>
              <w:t xml:space="preserve"> F4180</w:t>
            </w:r>
          </w:p>
          <w:p w:rsidR="00425368" w:rsidRPr="005717F6" w:rsidRDefault="00425368" w:rsidP="00324634">
            <w:pPr>
              <w:pStyle w:val="Zawartotabeli"/>
              <w:snapToGrid w:val="0"/>
              <w:spacing w:after="0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- czarny nr 21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2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</w:tr>
      <w:tr w:rsidR="00425368" w:rsidTr="00324634">
        <w:tc>
          <w:tcPr>
            <w:tcW w:w="16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numPr>
                <w:ilvl w:val="0"/>
                <w:numId w:val="15"/>
              </w:numPr>
              <w:snapToGrid w:val="0"/>
              <w:spacing w:after="0"/>
              <w:ind w:left="36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91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rPr>
                <w:rFonts w:cs="Tahoma"/>
                <w:b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 xml:space="preserve">Tusz do drukarki atramentowej </w:t>
            </w:r>
            <w:r w:rsidRPr="005717F6">
              <w:rPr>
                <w:rFonts w:cs="Tahoma"/>
                <w:b/>
                <w:sz w:val="20"/>
                <w:szCs w:val="20"/>
              </w:rPr>
              <w:t xml:space="preserve">HP </w:t>
            </w:r>
            <w:proofErr w:type="spellStart"/>
            <w:r w:rsidRPr="005717F6">
              <w:rPr>
                <w:rFonts w:cs="Tahoma"/>
                <w:b/>
                <w:sz w:val="20"/>
                <w:szCs w:val="20"/>
              </w:rPr>
              <w:t>desk</w:t>
            </w:r>
            <w:proofErr w:type="spellEnd"/>
            <w:r w:rsidRPr="005717F6">
              <w:rPr>
                <w:rFonts w:cs="Tahoma"/>
                <w:b/>
                <w:sz w:val="20"/>
                <w:szCs w:val="20"/>
              </w:rPr>
              <w:t xml:space="preserve"> </w:t>
            </w:r>
            <w:proofErr w:type="spellStart"/>
            <w:r w:rsidRPr="005717F6">
              <w:rPr>
                <w:rFonts w:cs="Tahoma"/>
                <w:b/>
                <w:sz w:val="20"/>
                <w:szCs w:val="20"/>
              </w:rPr>
              <w:t>Jet</w:t>
            </w:r>
            <w:proofErr w:type="spellEnd"/>
            <w:r w:rsidRPr="005717F6">
              <w:rPr>
                <w:rFonts w:cs="Tahoma"/>
                <w:b/>
                <w:sz w:val="20"/>
                <w:szCs w:val="20"/>
              </w:rPr>
              <w:t xml:space="preserve"> F4180</w:t>
            </w:r>
          </w:p>
          <w:p w:rsidR="00425368" w:rsidRPr="005717F6" w:rsidRDefault="00425368" w:rsidP="00324634">
            <w:pPr>
              <w:pStyle w:val="Zawartotabeli"/>
              <w:snapToGrid w:val="0"/>
              <w:spacing w:after="0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- kolorowy nr 22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1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</w:tr>
      <w:tr w:rsidR="00425368" w:rsidTr="00324634">
        <w:tc>
          <w:tcPr>
            <w:tcW w:w="16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numPr>
                <w:ilvl w:val="0"/>
                <w:numId w:val="15"/>
              </w:numPr>
              <w:snapToGrid w:val="0"/>
              <w:spacing w:after="0"/>
              <w:ind w:left="36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91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rPr>
                <w:b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 xml:space="preserve">Tusz do drukarki atramentowej </w:t>
            </w:r>
            <w:r w:rsidRPr="005717F6">
              <w:rPr>
                <w:b/>
                <w:sz w:val="20"/>
                <w:szCs w:val="20"/>
              </w:rPr>
              <w:t xml:space="preserve">HP </w:t>
            </w:r>
            <w:proofErr w:type="spellStart"/>
            <w:r w:rsidRPr="005717F6">
              <w:rPr>
                <w:b/>
                <w:sz w:val="20"/>
                <w:szCs w:val="20"/>
              </w:rPr>
              <w:t>OfficeJet</w:t>
            </w:r>
            <w:proofErr w:type="spellEnd"/>
            <w:r w:rsidRPr="005717F6">
              <w:rPr>
                <w:b/>
                <w:sz w:val="20"/>
                <w:szCs w:val="20"/>
              </w:rPr>
              <w:t xml:space="preserve"> Pro 6000</w:t>
            </w:r>
          </w:p>
          <w:p w:rsidR="00425368" w:rsidRPr="005717F6" w:rsidRDefault="00425368" w:rsidP="00324634">
            <w:pPr>
              <w:pStyle w:val="Zawartotabeli"/>
              <w:snapToGrid w:val="0"/>
              <w:spacing w:after="0"/>
              <w:rPr>
                <w:rFonts w:cs="Tahoma"/>
                <w:sz w:val="20"/>
                <w:szCs w:val="20"/>
              </w:rPr>
            </w:pPr>
            <w:r w:rsidRPr="005717F6">
              <w:rPr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5717F6">
              <w:rPr>
                <w:sz w:val="20"/>
                <w:szCs w:val="20"/>
                <w:lang w:val="en-US"/>
              </w:rPr>
              <w:t>tusz</w:t>
            </w:r>
            <w:proofErr w:type="spellEnd"/>
            <w:r w:rsidRPr="005717F6">
              <w:rPr>
                <w:sz w:val="20"/>
                <w:szCs w:val="20"/>
                <w:lang w:val="en-US"/>
              </w:rPr>
              <w:t xml:space="preserve"> Black 920 XL </w:t>
            </w:r>
            <w:r w:rsidRPr="005717F6">
              <w:rPr>
                <w:rFonts w:eastAsia="Times New Roman"/>
                <w:b/>
                <w:sz w:val="20"/>
                <w:szCs w:val="20"/>
              </w:rPr>
              <w:t>oryginał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jc w:val="center"/>
              <w:rPr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3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</w:tr>
      <w:tr w:rsidR="00425368" w:rsidTr="00324634">
        <w:tc>
          <w:tcPr>
            <w:tcW w:w="16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numPr>
                <w:ilvl w:val="0"/>
                <w:numId w:val="15"/>
              </w:numPr>
              <w:snapToGrid w:val="0"/>
              <w:spacing w:after="0"/>
              <w:ind w:left="360"/>
              <w:rPr>
                <w:rFonts w:cs="Tahoma"/>
                <w:sz w:val="20"/>
                <w:szCs w:val="20"/>
              </w:rPr>
            </w:pPr>
          </w:p>
        </w:tc>
        <w:tc>
          <w:tcPr>
            <w:tcW w:w="191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rPr>
                <w:b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 xml:space="preserve">Tusz do drukarki atramentowej </w:t>
            </w:r>
            <w:r w:rsidRPr="005717F6">
              <w:rPr>
                <w:b/>
                <w:sz w:val="20"/>
                <w:szCs w:val="20"/>
              </w:rPr>
              <w:t xml:space="preserve">HP </w:t>
            </w:r>
            <w:proofErr w:type="spellStart"/>
            <w:r w:rsidRPr="005717F6">
              <w:rPr>
                <w:b/>
                <w:sz w:val="20"/>
                <w:szCs w:val="20"/>
              </w:rPr>
              <w:t>OfficeJet</w:t>
            </w:r>
            <w:proofErr w:type="spellEnd"/>
            <w:r w:rsidRPr="005717F6">
              <w:rPr>
                <w:b/>
                <w:sz w:val="20"/>
                <w:szCs w:val="20"/>
              </w:rPr>
              <w:t xml:space="preserve"> Pro 6000</w:t>
            </w:r>
          </w:p>
          <w:p w:rsidR="00425368" w:rsidRPr="005717F6" w:rsidRDefault="00425368" w:rsidP="00425368">
            <w:pPr>
              <w:pStyle w:val="Akapitzlist"/>
              <w:numPr>
                <w:ilvl w:val="0"/>
                <w:numId w:val="47"/>
              </w:numPr>
              <w:spacing w:after="0" w:line="240" w:lineRule="auto"/>
              <w:ind w:left="87" w:hanging="87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5717F6">
              <w:rPr>
                <w:rFonts w:ascii="Times New Roman" w:hAnsi="Times New Roman"/>
                <w:sz w:val="20"/>
                <w:szCs w:val="20"/>
                <w:lang w:val="en-US"/>
              </w:rPr>
              <w:t>tusz</w:t>
            </w:r>
            <w:proofErr w:type="spellEnd"/>
            <w:r w:rsidRPr="005717F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Cyan 920 XL </w:t>
            </w:r>
            <w:r w:rsidRPr="005717F6">
              <w:rPr>
                <w:rFonts w:ascii="Times New Roman" w:hAnsi="Times New Roman"/>
                <w:b/>
                <w:sz w:val="20"/>
                <w:szCs w:val="20"/>
              </w:rPr>
              <w:t>oryginał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jc w:val="center"/>
              <w:rPr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2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</w:tr>
      <w:tr w:rsidR="00425368" w:rsidTr="00324634">
        <w:tc>
          <w:tcPr>
            <w:tcW w:w="16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numPr>
                <w:ilvl w:val="0"/>
                <w:numId w:val="15"/>
              </w:numPr>
              <w:snapToGrid w:val="0"/>
              <w:spacing w:after="0"/>
              <w:ind w:left="360"/>
              <w:rPr>
                <w:rFonts w:cs="Tahoma"/>
                <w:sz w:val="20"/>
                <w:szCs w:val="20"/>
              </w:rPr>
            </w:pPr>
          </w:p>
        </w:tc>
        <w:tc>
          <w:tcPr>
            <w:tcW w:w="191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rPr>
                <w:b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 xml:space="preserve">Tusz do drukarki atramentowej </w:t>
            </w:r>
            <w:r w:rsidRPr="005717F6">
              <w:rPr>
                <w:b/>
                <w:sz w:val="20"/>
                <w:szCs w:val="20"/>
              </w:rPr>
              <w:t xml:space="preserve">HP </w:t>
            </w:r>
            <w:proofErr w:type="spellStart"/>
            <w:r w:rsidRPr="005717F6">
              <w:rPr>
                <w:b/>
                <w:sz w:val="20"/>
                <w:szCs w:val="20"/>
              </w:rPr>
              <w:t>OfficeJet</w:t>
            </w:r>
            <w:proofErr w:type="spellEnd"/>
            <w:r w:rsidRPr="005717F6">
              <w:rPr>
                <w:b/>
                <w:sz w:val="20"/>
                <w:szCs w:val="20"/>
              </w:rPr>
              <w:t xml:space="preserve"> Pro 6000</w:t>
            </w:r>
          </w:p>
          <w:p w:rsidR="00425368" w:rsidRPr="005717F6" w:rsidRDefault="00425368" w:rsidP="0032463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5717F6">
              <w:rPr>
                <w:rFonts w:ascii="Times New Roman" w:hAnsi="Times New Roman"/>
                <w:sz w:val="20"/>
                <w:szCs w:val="20"/>
              </w:rPr>
              <w:t xml:space="preserve">- tusz Magenta 920 XL </w:t>
            </w:r>
            <w:r w:rsidRPr="005717F6">
              <w:rPr>
                <w:rFonts w:ascii="Times New Roman" w:hAnsi="Times New Roman"/>
                <w:b/>
                <w:sz w:val="20"/>
                <w:szCs w:val="20"/>
              </w:rPr>
              <w:t>oryginał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jc w:val="center"/>
              <w:rPr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2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</w:tr>
      <w:tr w:rsidR="00425368" w:rsidTr="00324634">
        <w:tc>
          <w:tcPr>
            <w:tcW w:w="16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numPr>
                <w:ilvl w:val="0"/>
                <w:numId w:val="15"/>
              </w:numPr>
              <w:snapToGrid w:val="0"/>
              <w:spacing w:after="0"/>
              <w:ind w:left="36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91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rPr>
                <w:b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 xml:space="preserve">Tusz do drukarki atramentowej </w:t>
            </w:r>
            <w:r w:rsidRPr="005717F6">
              <w:rPr>
                <w:b/>
                <w:sz w:val="20"/>
                <w:szCs w:val="20"/>
              </w:rPr>
              <w:t xml:space="preserve">HP </w:t>
            </w:r>
            <w:proofErr w:type="spellStart"/>
            <w:r w:rsidRPr="005717F6">
              <w:rPr>
                <w:b/>
                <w:sz w:val="20"/>
                <w:szCs w:val="20"/>
              </w:rPr>
              <w:t>OfficeJet</w:t>
            </w:r>
            <w:proofErr w:type="spellEnd"/>
            <w:r w:rsidRPr="005717F6">
              <w:rPr>
                <w:b/>
                <w:sz w:val="20"/>
                <w:szCs w:val="20"/>
              </w:rPr>
              <w:t xml:space="preserve"> Pro 6000</w:t>
            </w:r>
          </w:p>
          <w:p w:rsidR="00425368" w:rsidRPr="005717F6" w:rsidRDefault="00425368" w:rsidP="00324634">
            <w:pPr>
              <w:rPr>
                <w:sz w:val="20"/>
                <w:szCs w:val="20"/>
              </w:rPr>
            </w:pPr>
            <w:r w:rsidRPr="005717F6">
              <w:rPr>
                <w:sz w:val="20"/>
                <w:szCs w:val="20"/>
              </w:rPr>
              <w:t xml:space="preserve">- tusz </w:t>
            </w:r>
            <w:proofErr w:type="spellStart"/>
            <w:r w:rsidRPr="005717F6">
              <w:rPr>
                <w:sz w:val="20"/>
                <w:szCs w:val="20"/>
              </w:rPr>
              <w:t>Yellow</w:t>
            </w:r>
            <w:proofErr w:type="spellEnd"/>
            <w:r w:rsidRPr="005717F6">
              <w:rPr>
                <w:sz w:val="20"/>
                <w:szCs w:val="20"/>
              </w:rPr>
              <w:t xml:space="preserve"> 920 XL </w:t>
            </w:r>
            <w:r w:rsidRPr="005717F6">
              <w:rPr>
                <w:rFonts w:eastAsia="Times New Roman"/>
                <w:b/>
                <w:sz w:val="20"/>
                <w:szCs w:val="20"/>
              </w:rPr>
              <w:t>oryginał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jc w:val="center"/>
              <w:rPr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2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</w:tr>
      <w:tr w:rsidR="00425368" w:rsidTr="00324634">
        <w:tc>
          <w:tcPr>
            <w:tcW w:w="16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numPr>
                <w:ilvl w:val="0"/>
                <w:numId w:val="15"/>
              </w:numPr>
              <w:snapToGrid w:val="0"/>
              <w:spacing w:after="0"/>
              <w:ind w:left="360"/>
              <w:rPr>
                <w:rFonts w:cs="Tahoma"/>
                <w:sz w:val="20"/>
                <w:szCs w:val="20"/>
              </w:rPr>
            </w:pPr>
          </w:p>
        </w:tc>
        <w:tc>
          <w:tcPr>
            <w:tcW w:w="191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 xml:space="preserve">Głowica drukująca do drukarki atramentowej </w:t>
            </w:r>
          </w:p>
          <w:p w:rsidR="00425368" w:rsidRPr="005717F6" w:rsidRDefault="00425368" w:rsidP="00324634">
            <w:pPr>
              <w:pStyle w:val="Zawartotabeli"/>
              <w:snapToGrid w:val="0"/>
              <w:spacing w:after="0"/>
              <w:rPr>
                <w:b/>
                <w:sz w:val="20"/>
                <w:szCs w:val="20"/>
              </w:rPr>
            </w:pPr>
            <w:r w:rsidRPr="005717F6">
              <w:rPr>
                <w:b/>
                <w:sz w:val="20"/>
                <w:szCs w:val="20"/>
              </w:rPr>
              <w:t xml:space="preserve">HP </w:t>
            </w:r>
            <w:proofErr w:type="spellStart"/>
            <w:r w:rsidRPr="005717F6">
              <w:rPr>
                <w:b/>
                <w:sz w:val="20"/>
                <w:szCs w:val="20"/>
              </w:rPr>
              <w:t>OfficeJet</w:t>
            </w:r>
            <w:proofErr w:type="spellEnd"/>
            <w:r w:rsidRPr="005717F6">
              <w:rPr>
                <w:b/>
                <w:sz w:val="20"/>
                <w:szCs w:val="20"/>
              </w:rPr>
              <w:t xml:space="preserve"> Pro 6000 </w:t>
            </w:r>
            <w:r w:rsidRPr="005717F6">
              <w:rPr>
                <w:rFonts w:eastAsia="Times New Roman"/>
                <w:b/>
                <w:sz w:val="20"/>
                <w:szCs w:val="20"/>
              </w:rPr>
              <w:t>oryginał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1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</w:tr>
      <w:tr w:rsidR="00425368" w:rsidTr="00324634">
        <w:tc>
          <w:tcPr>
            <w:tcW w:w="16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numPr>
                <w:ilvl w:val="0"/>
                <w:numId w:val="15"/>
              </w:numPr>
              <w:snapToGrid w:val="0"/>
              <w:spacing w:after="0"/>
              <w:ind w:left="360"/>
              <w:rPr>
                <w:rFonts w:cs="Tahoma"/>
                <w:sz w:val="20"/>
                <w:szCs w:val="20"/>
              </w:rPr>
            </w:pPr>
          </w:p>
        </w:tc>
        <w:tc>
          <w:tcPr>
            <w:tcW w:w="191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 xml:space="preserve">Taśma do drukarki igłowej </w:t>
            </w:r>
            <w:r w:rsidRPr="005717F6">
              <w:rPr>
                <w:rFonts w:cs="Tahoma"/>
                <w:b/>
                <w:sz w:val="20"/>
                <w:szCs w:val="20"/>
              </w:rPr>
              <w:t>OKI 320</w:t>
            </w:r>
            <w:r w:rsidRPr="005717F6">
              <w:rPr>
                <w:rFonts w:cs="Tahoma"/>
                <w:sz w:val="20"/>
                <w:szCs w:val="20"/>
              </w:rPr>
              <w:t xml:space="preserve"> </w:t>
            </w:r>
            <w:r w:rsidRPr="005717F6">
              <w:rPr>
                <w:rFonts w:eastAsia="Times New Roman"/>
                <w:b/>
                <w:sz w:val="20"/>
                <w:szCs w:val="20"/>
              </w:rPr>
              <w:t>oryginał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4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</w:tr>
      <w:tr w:rsidR="00425368" w:rsidTr="00324634">
        <w:tc>
          <w:tcPr>
            <w:tcW w:w="16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numPr>
                <w:ilvl w:val="0"/>
                <w:numId w:val="15"/>
              </w:numPr>
              <w:snapToGrid w:val="0"/>
              <w:spacing w:after="0"/>
              <w:ind w:left="360"/>
              <w:rPr>
                <w:rFonts w:cs="Tahoma"/>
                <w:sz w:val="20"/>
                <w:szCs w:val="20"/>
              </w:rPr>
            </w:pPr>
          </w:p>
        </w:tc>
        <w:tc>
          <w:tcPr>
            <w:tcW w:w="191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 xml:space="preserve">Taśma do drukarki igłowej </w:t>
            </w:r>
            <w:r w:rsidRPr="005717F6">
              <w:rPr>
                <w:rFonts w:cs="Tahoma"/>
                <w:b/>
                <w:sz w:val="20"/>
                <w:szCs w:val="20"/>
              </w:rPr>
              <w:t xml:space="preserve">OKI </w:t>
            </w:r>
            <w:proofErr w:type="spellStart"/>
            <w:r w:rsidRPr="005717F6">
              <w:rPr>
                <w:rFonts w:cs="Tahoma"/>
                <w:b/>
                <w:sz w:val="20"/>
                <w:szCs w:val="20"/>
              </w:rPr>
              <w:t>Microline</w:t>
            </w:r>
            <w:proofErr w:type="spellEnd"/>
            <w:r w:rsidRPr="005717F6">
              <w:rPr>
                <w:rFonts w:cs="Tahoma"/>
                <w:b/>
                <w:sz w:val="20"/>
                <w:szCs w:val="20"/>
              </w:rPr>
              <w:t xml:space="preserve"> 5591 Oryginał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4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</w:tr>
      <w:tr w:rsidR="00425368" w:rsidTr="00324634">
        <w:tc>
          <w:tcPr>
            <w:tcW w:w="16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numPr>
                <w:ilvl w:val="0"/>
                <w:numId w:val="15"/>
              </w:numPr>
              <w:snapToGrid w:val="0"/>
              <w:spacing w:after="0"/>
              <w:ind w:left="360"/>
              <w:rPr>
                <w:rFonts w:cs="Tahoma"/>
                <w:sz w:val="20"/>
                <w:szCs w:val="20"/>
              </w:rPr>
            </w:pPr>
          </w:p>
        </w:tc>
        <w:tc>
          <w:tcPr>
            <w:tcW w:w="191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rPr>
                <w:rFonts w:cs="Tahoma"/>
                <w:b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 xml:space="preserve">Tusz do urządzenia </w:t>
            </w:r>
            <w:r w:rsidRPr="005717F6">
              <w:rPr>
                <w:rFonts w:cs="Tahoma"/>
                <w:b/>
                <w:sz w:val="20"/>
                <w:szCs w:val="20"/>
              </w:rPr>
              <w:t>EPSON PP-100 II</w:t>
            </w:r>
          </w:p>
          <w:p w:rsidR="00425368" w:rsidRPr="005717F6" w:rsidRDefault="00425368" w:rsidP="00324634">
            <w:pPr>
              <w:pStyle w:val="Zawartotabeli"/>
              <w:snapToGrid w:val="0"/>
              <w:spacing w:after="0"/>
              <w:rPr>
                <w:rFonts w:cs="Tahoma"/>
                <w:b/>
                <w:szCs w:val="20"/>
              </w:rPr>
            </w:pPr>
            <w:r w:rsidRPr="005717F6">
              <w:rPr>
                <w:sz w:val="20"/>
                <w:szCs w:val="20"/>
              </w:rPr>
              <w:t>- tusz PJIC1 (</w:t>
            </w:r>
            <w:r w:rsidRPr="005717F6">
              <w:rPr>
                <w:b/>
                <w:sz w:val="20"/>
                <w:szCs w:val="20"/>
              </w:rPr>
              <w:t>C)</w:t>
            </w:r>
            <w:r w:rsidRPr="005717F6">
              <w:rPr>
                <w:sz w:val="20"/>
                <w:szCs w:val="20"/>
              </w:rPr>
              <w:t xml:space="preserve"> </w:t>
            </w:r>
            <w:r w:rsidRPr="005717F6">
              <w:rPr>
                <w:rFonts w:eastAsia="Times New Roman"/>
                <w:b/>
                <w:sz w:val="20"/>
                <w:szCs w:val="20"/>
              </w:rPr>
              <w:t>oryginał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4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</w:tr>
      <w:tr w:rsidR="00425368" w:rsidTr="00324634">
        <w:tc>
          <w:tcPr>
            <w:tcW w:w="16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numPr>
                <w:ilvl w:val="0"/>
                <w:numId w:val="15"/>
              </w:numPr>
              <w:snapToGrid w:val="0"/>
              <w:spacing w:after="0"/>
              <w:ind w:left="360"/>
              <w:rPr>
                <w:rFonts w:cs="Tahoma"/>
                <w:sz w:val="20"/>
                <w:szCs w:val="20"/>
              </w:rPr>
            </w:pPr>
          </w:p>
        </w:tc>
        <w:tc>
          <w:tcPr>
            <w:tcW w:w="191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rPr>
                <w:rFonts w:cs="Tahoma"/>
                <w:b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 xml:space="preserve">Tusz do urządzenia </w:t>
            </w:r>
            <w:r w:rsidRPr="005717F6">
              <w:rPr>
                <w:rFonts w:cs="Tahoma"/>
                <w:b/>
                <w:sz w:val="20"/>
                <w:szCs w:val="20"/>
              </w:rPr>
              <w:t>EPSON PP-100 II</w:t>
            </w:r>
          </w:p>
          <w:p w:rsidR="00425368" w:rsidRPr="005717F6" w:rsidRDefault="00425368" w:rsidP="00324634">
            <w:pPr>
              <w:pStyle w:val="Zawartotabeli"/>
              <w:snapToGrid w:val="0"/>
              <w:spacing w:after="0"/>
              <w:rPr>
                <w:rFonts w:cs="Tahoma"/>
                <w:b/>
                <w:szCs w:val="20"/>
              </w:rPr>
            </w:pPr>
            <w:r w:rsidRPr="005717F6">
              <w:rPr>
                <w:sz w:val="20"/>
                <w:szCs w:val="20"/>
              </w:rPr>
              <w:t xml:space="preserve">- tusz PJIC2 </w:t>
            </w:r>
            <w:r w:rsidRPr="005717F6">
              <w:rPr>
                <w:b/>
                <w:sz w:val="20"/>
                <w:szCs w:val="20"/>
              </w:rPr>
              <w:t>(LC)</w:t>
            </w:r>
            <w:r w:rsidRPr="005717F6">
              <w:rPr>
                <w:sz w:val="20"/>
                <w:szCs w:val="20"/>
              </w:rPr>
              <w:t xml:space="preserve"> </w:t>
            </w:r>
            <w:r w:rsidRPr="005717F6">
              <w:rPr>
                <w:rFonts w:eastAsia="Times New Roman"/>
                <w:b/>
                <w:sz w:val="20"/>
                <w:szCs w:val="20"/>
              </w:rPr>
              <w:t>oryginał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4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5368" w:rsidRPr="005717F6" w:rsidRDefault="00425368" w:rsidP="00324634"/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</w:tr>
      <w:tr w:rsidR="00425368" w:rsidTr="00324634">
        <w:tc>
          <w:tcPr>
            <w:tcW w:w="16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numPr>
                <w:ilvl w:val="0"/>
                <w:numId w:val="15"/>
              </w:numPr>
              <w:snapToGrid w:val="0"/>
              <w:spacing w:after="0"/>
              <w:ind w:left="360"/>
              <w:rPr>
                <w:rFonts w:cs="Tahoma"/>
                <w:sz w:val="20"/>
                <w:szCs w:val="20"/>
              </w:rPr>
            </w:pPr>
          </w:p>
        </w:tc>
        <w:tc>
          <w:tcPr>
            <w:tcW w:w="191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rPr>
                <w:rFonts w:cs="Tahoma"/>
                <w:b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 xml:space="preserve">Tusz do urządzenia </w:t>
            </w:r>
            <w:r w:rsidRPr="005717F6">
              <w:rPr>
                <w:rFonts w:cs="Tahoma"/>
                <w:b/>
                <w:sz w:val="20"/>
                <w:szCs w:val="20"/>
              </w:rPr>
              <w:t>EPSON PP-100 II</w:t>
            </w:r>
          </w:p>
          <w:p w:rsidR="00425368" w:rsidRPr="005717F6" w:rsidRDefault="00425368" w:rsidP="00324634">
            <w:pPr>
              <w:pStyle w:val="Zawartotabeli"/>
              <w:snapToGrid w:val="0"/>
              <w:spacing w:after="0"/>
              <w:rPr>
                <w:rFonts w:cs="Tahoma"/>
                <w:b/>
                <w:szCs w:val="20"/>
              </w:rPr>
            </w:pPr>
            <w:r w:rsidRPr="005717F6">
              <w:rPr>
                <w:sz w:val="20"/>
                <w:szCs w:val="20"/>
              </w:rPr>
              <w:t xml:space="preserve">- tusz PJIC3 </w:t>
            </w:r>
            <w:r w:rsidRPr="005717F6">
              <w:rPr>
                <w:b/>
                <w:sz w:val="20"/>
                <w:szCs w:val="20"/>
              </w:rPr>
              <w:t>(LM)</w:t>
            </w:r>
            <w:r w:rsidRPr="005717F6">
              <w:rPr>
                <w:sz w:val="20"/>
                <w:szCs w:val="20"/>
              </w:rPr>
              <w:t xml:space="preserve"> </w:t>
            </w:r>
            <w:r w:rsidRPr="005717F6">
              <w:rPr>
                <w:rFonts w:eastAsia="Times New Roman"/>
                <w:b/>
                <w:sz w:val="20"/>
                <w:szCs w:val="20"/>
              </w:rPr>
              <w:t>oryginał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4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5368" w:rsidRPr="005717F6" w:rsidRDefault="00425368" w:rsidP="00324634"/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</w:tr>
      <w:tr w:rsidR="00425368" w:rsidTr="00324634">
        <w:tc>
          <w:tcPr>
            <w:tcW w:w="16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numPr>
                <w:ilvl w:val="0"/>
                <w:numId w:val="15"/>
              </w:numPr>
              <w:snapToGrid w:val="0"/>
              <w:spacing w:after="0"/>
              <w:ind w:left="360"/>
              <w:rPr>
                <w:rFonts w:cs="Tahoma"/>
                <w:sz w:val="20"/>
                <w:szCs w:val="20"/>
              </w:rPr>
            </w:pPr>
          </w:p>
        </w:tc>
        <w:tc>
          <w:tcPr>
            <w:tcW w:w="191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rPr>
                <w:rFonts w:cs="Tahoma"/>
                <w:b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 xml:space="preserve">Tusz do urządzenia </w:t>
            </w:r>
            <w:r w:rsidRPr="005717F6">
              <w:rPr>
                <w:rFonts w:cs="Tahoma"/>
                <w:b/>
                <w:sz w:val="20"/>
                <w:szCs w:val="20"/>
              </w:rPr>
              <w:t>EPSON PP-100 II</w:t>
            </w:r>
          </w:p>
          <w:p w:rsidR="00425368" w:rsidRPr="005717F6" w:rsidRDefault="00425368" w:rsidP="00324634">
            <w:pPr>
              <w:pStyle w:val="Zawartotabeli"/>
              <w:snapToGrid w:val="0"/>
              <w:spacing w:after="0"/>
              <w:rPr>
                <w:rFonts w:cs="Tahoma"/>
                <w:b/>
                <w:szCs w:val="20"/>
              </w:rPr>
            </w:pPr>
            <w:r w:rsidRPr="005717F6">
              <w:rPr>
                <w:sz w:val="20"/>
                <w:szCs w:val="20"/>
              </w:rPr>
              <w:lastRenderedPageBreak/>
              <w:t xml:space="preserve">- tusz PJIC4 </w:t>
            </w:r>
            <w:r w:rsidRPr="005717F6">
              <w:rPr>
                <w:b/>
                <w:sz w:val="20"/>
                <w:szCs w:val="20"/>
              </w:rPr>
              <w:t>(M)</w:t>
            </w:r>
            <w:r w:rsidRPr="005717F6">
              <w:rPr>
                <w:sz w:val="20"/>
                <w:szCs w:val="20"/>
              </w:rPr>
              <w:t xml:space="preserve"> </w:t>
            </w:r>
            <w:r w:rsidRPr="005717F6">
              <w:rPr>
                <w:rFonts w:eastAsia="Times New Roman"/>
                <w:b/>
                <w:sz w:val="20"/>
                <w:szCs w:val="20"/>
              </w:rPr>
              <w:t>oryginał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4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5368" w:rsidRPr="005717F6" w:rsidRDefault="00425368" w:rsidP="00324634"/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</w:tr>
      <w:tr w:rsidR="00425368" w:rsidTr="00324634">
        <w:tc>
          <w:tcPr>
            <w:tcW w:w="16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numPr>
                <w:ilvl w:val="0"/>
                <w:numId w:val="15"/>
              </w:numPr>
              <w:snapToGrid w:val="0"/>
              <w:spacing w:after="0"/>
              <w:ind w:left="360"/>
              <w:rPr>
                <w:rFonts w:cs="Tahoma"/>
                <w:sz w:val="20"/>
                <w:szCs w:val="20"/>
              </w:rPr>
            </w:pPr>
          </w:p>
        </w:tc>
        <w:tc>
          <w:tcPr>
            <w:tcW w:w="191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rPr>
                <w:rFonts w:cs="Tahoma"/>
                <w:b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 xml:space="preserve">Tusz do urządzenia </w:t>
            </w:r>
            <w:r w:rsidRPr="005717F6">
              <w:rPr>
                <w:rFonts w:cs="Tahoma"/>
                <w:b/>
                <w:sz w:val="20"/>
                <w:szCs w:val="20"/>
              </w:rPr>
              <w:t>EPSON PP-100 II</w:t>
            </w:r>
          </w:p>
          <w:p w:rsidR="00425368" w:rsidRPr="005717F6" w:rsidRDefault="00425368" w:rsidP="00324634">
            <w:pPr>
              <w:pStyle w:val="Zawartotabeli"/>
              <w:snapToGrid w:val="0"/>
              <w:spacing w:after="0"/>
              <w:rPr>
                <w:rFonts w:cs="Tahoma"/>
                <w:b/>
                <w:szCs w:val="20"/>
              </w:rPr>
            </w:pPr>
            <w:r w:rsidRPr="005717F6">
              <w:rPr>
                <w:sz w:val="20"/>
                <w:szCs w:val="20"/>
              </w:rPr>
              <w:t xml:space="preserve">- tusz PJIC5 </w:t>
            </w:r>
            <w:r w:rsidRPr="005717F6">
              <w:rPr>
                <w:b/>
                <w:sz w:val="20"/>
                <w:szCs w:val="20"/>
              </w:rPr>
              <w:t>(Y)</w:t>
            </w:r>
            <w:r w:rsidRPr="005717F6">
              <w:rPr>
                <w:sz w:val="20"/>
                <w:szCs w:val="20"/>
              </w:rPr>
              <w:t xml:space="preserve"> </w:t>
            </w:r>
            <w:r w:rsidRPr="005717F6">
              <w:rPr>
                <w:rFonts w:eastAsia="Times New Roman"/>
                <w:b/>
                <w:sz w:val="20"/>
                <w:szCs w:val="20"/>
              </w:rPr>
              <w:t>oryginał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4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5368" w:rsidRPr="005717F6" w:rsidRDefault="00425368" w:rsidP="00324634"/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</w:tr>
      <w:tr w:rsidR="00425368" w:rsidTr="00324634">
        <w:tc>
          <w:tcPr>
            <w:tcW w:w="16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numPr>
                <w:ilvl w:val="0"/>
                <w:numId w:val="15"/>
              </w:numPr>
              <w:snapToGrid w:val="0"/>
              <w:spacing w:after="0"/>
              <w:ind w:left="360"/>
              <w:rPr>
                <w:rFonts w:cs="Tahoma"/>
                <w:sz w:val="20"/>
                <w:szCs w:val="20"/>
              </w:rPr>
            </w:pPr>
          </w:p>
        </w:tc>
        <w:tc>
          <w:tcPr>
            <w:tcW w:w="191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rPr>
                <w:rFonts w:cs="Tahoma"/>
                <w:b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 xml:space="preserve">Tusz do urządzenia </w:t>
            </w:r>
            <w:r w:rsidRPr="005717F6">
              <w:rPr>
                <w:rFonts w:cs="Tahoma"/>
                <w:b/>
                <w:sz w:val="20"/>
                <w:szCs w:val="20"/>
              </w:rPr>
              <w:t>EPSON PP-100 II</w:t>
            </w:r>
          </w:p>
          <w:p w:rsidR="00425368" w:rsidRPr="005717F6" w:rsidRDefault="00425368" w:rsidP="00324634">
            <w:pPr>
              <w:pStyle w:val="Zawartotabeli"/>
              <w:snapToGrid w:val="0"/>
              <w:spacing w:after="0"/>
              <w:rPr>
                <w:rFonts w:cs="Tahoma"/>
                <w:sz w:val="20"/>
                <w:szCs w:val="20"/>
              </w:rPr>
            </w:pPr>
            <w:r w:rsidRPr="005717F6">
              <w:rPr>
                <w:sz w:val="20"/>
                <w:szCs w:val="20"/>
              </w:rPr>
              <w:t xml:space="preserve">- tusz PJIC6 </w:t>
            </w:r>
            <w:r w:rsidRPr="005717F6">
              <w:rPr>
                <w:b/>
                <w:sz w:val="20"/>
                <w:szCs w:val="20"/>
              </w:rPr>
              <w:t>(K)</w:t>
            </w:r>
            <w:r w:rsidRPr="005717F6">
              <w:rPr>
                <w:sz w:val="20"/>
                <w:szCs w:val="20"/>
              </w:rPr>
              <w:t xml:space="preserve"> </w:t>
            </w:r>
            <w:r w:rsidRPr="005717F6">
              <w:rPr>
                <w:rFonts w:eastAsia="Times New Roman"/>
                <w:b/>
                <w:sz w:val="20"/>
                <w:szCs w:val="20"/>
              </w:rPr>
              <w:t>oryginał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4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5368" w:rsidRPr="005717F6" w:rsidRDefault="00425368" w:rsidP="00324634"/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</w:tr>
      <w:tr w:rsidR="00425368" w:rsidTr="00324634">
        <w:tc>
          <w:tcPr>
            <w:tcW w:w="16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numPr>
                <w:ilvl w:val="0"/>
                <w:numId w:val="15"/>
              </w:numPr>
              <w:snapToGrid w:val="0"/>
              <w:spacing w:after="0"/>
              <w:ind w:left="36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91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b/>
                <w:sz w:val="20"/>
                <w:szCs w:val="20"/>
              </w:rPr>
              <w:t xml:space="preserve">Płyta </w:t>
            </w:r>
            <w:proofErr w:type="spellStart"/>
            <w:r w:rsidRPr="005717F6">
              <w:rPr>
                <w:rFonts w:cs="Tahoma"/>
                <w:b/>
                <w:sz w:val="20"/>
                <w:szCs w:val="20"/>
              </w:rPr>
              <w:t>CD-R</w:t>
            </w:r>
            <w:proofErr w:type="spellEnd"/>
            <w:r w:rsidRPr="005717F6">
              <w:rPr>
                <w:rFonts w:cs="Tahoma"/>
                <w:b/>
                <w:sz w:val="20"/>
                <w:szCs w:val="20"/>
              </w:rPr>
              <w:t>/</w:t>
            </w:r>
            <w:proofErr w:type="spellStart"/>
            <w:r w:rsidRPr="005717F6">
              <w:rPr>
                <w:rFonts w:cs="Tahoma"/>
                <w:b/>
                <w:sz w:val="20"/>
                <w:szCs w:val="20"/>
              </w:rPr>
              <w:t>CD+R</w:t>
            </w:r>
            <w:proofErr w:type="spellEnd"/>
            <w:r w:rsidRPr="005717F6">
              <w:rPr>
                <w:rFonts w:cs="Tahoma"/>
                <w:sz w:val="20"/>
                <w:szCs w:val="20"/>
              </w:rPr>
              <w:t xml:space="preserve"> pojemność 700MB, </w:t>
            </w:r>
          </w:p>
          <w:p w:rsidR="00425368" w:rsidRPr="005717F6" w:rsidRDefault="00425368" w:rsidP="00324634">
            <w:pPr>
              <w:pStyle w:val="Zawartotabeli"/>
              <w:snapToGrid w:val="0"/>
              <w:spacing w:after="0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 xml:space="preserve">Producent: TDK, </w:t>
            </w:r>
            <w:proofErr w:type="spellStart"/>
            <w:r w:rsidRPr="005717F6">
              <w:rPr>
                <w:rFonts w:cs="Tahoma"/>
                <w:sz w:val="20"/>
                <w:szCs w:val="20"/>
              </w:rPr>
              <w:t>Verbatim</w:t>
            </w:r>
            <w:proofErr w:type="spellEnd"/>
            <w:r w:rsidRPr="005717F6">
              <w:rPr>
                <w:rFonts w:cs="Tahoma"/>
                <w:sz w:val="20"/>
                <w:szCs w:val="20"/>
              </w:rPr>
              <w:t>, SONY</w:t>
            </w:r>
          </w:p>
          <w:p w:rsidR="00425368" w:rsidRPr="005717F6" w:rsidRDefault="00425368" w:rsidP="00324634">
            <w:pPr>
              <w:pStyle w:val="Zawartotabeli"/>
              <w:snapToGrid w:val="0"/>
              <w:spacing w:after="0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- min. prędkość 52x</w:t>
            </w:r>
          </w:p>
          <w:p w:rsidR="00425368" w:rsidRPr="005717F6" w:rsidRDefault="00425368" w:rsidP="00324634">
            <w:pPr>
              <w:pStyle w:val="Zawartotabeli"/>
              <w:snapToGrid w:val="0"/>
              <w:spacing w:after="0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 xml:space="preserve">- jednakowa grubość ścieżki na całej powierzchni, </w:t>
            </w:r>
          </w:p>
          <w:p w:rsidR="00425368" w:rsidRPr="005717F6" w:rsidRDefault="00425368" w:rsidP="00324634">
            <w:pPr>
              <w:pStyle w:val="Zawartotabeli"/>
              <w:snapToGrid w:val="0"/>
              <w:spacing w:after="0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 xml:space="preserve">- odpowiednie wyważenie płyty, </w:t>
            </w:r>
          </w:p>
          <w:p w:rsidR="00425368" w:rsidRPr="005717F6" w:rsidRDefault="00425368" w:rsidP="00324634">
            <w:pPr>
              <w:pStyle w:val="Zawartotabeli"/>
              <w:snapToGrid w:val="0"/>
              <w:spacing w:after="0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 xml:space="preserve">- odporność na wysokie i niskie temperatury, </w:t>
            </w:r>
          </w:p>
          <w:p w:rsidR="00425368" w:rsidRPr="005717F6" w:rsidRDefault="00425368" w:rsidP="00324634">
            <w:pPr>
              <w:pStyle w:val="Zawartotabeli"/>
              <w:snapToGrid w:val="0"/>
              <w:spacing w:after="0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 xml:space="preserve">- gwarancja odczytu danych po 10 latach, 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jc w:val="center"/>
              <w:rPr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</w:tr>
      <w:tr w:rsidR="00425368" w:rsidTr="00324634">
        <w:tc>
          <w:tcPr>
            <w:tcW w:w="16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numPr>
                <w:ilvl w:val="0"/>
                <w:numId w:val="15"/>
              </w:numPr>
              <w:snapToGrid w:val="0"/>
              <w:spacing w:after="0"/>
              <w:ind w:left="36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91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b/>
                <w:sz w:val="20"/>
                <w:szCs w:val="20"/>
              </w:rPr>
              <w:t xml:space="preserve">Płyta </w:t>
            </w:r>
            <w:proofErr w:type="spellStart"/>
            <w:r w:rsidRPr="005717F6">
              <w:rPr>
                <w:rFonts w:cs="Tahoma"/>
                <w:b/>
                <w:sz w:val="20"/>
                <w:szCs w:val="20"/>
              </w:rPr>
              <w:t>CD-R</w:t>
            </w:r>
            <w:proofErr w:type="spellEnd"/>
            <w:r w:rsidRPr="005717F6">
              <w:rPr>
                <w:rFonts w:cs="Tahoma"/>
                <w:b/>
                <w:sz w:val="20"/>
                <w:szCs w:val="20"/>
              </w:rPr>
              <w:t>/</w:t>
            </w:r>
            <w:proofErr w:type="spellStart"/>
            <w:r w:rsidRPr="005717F6">
              <w:rPr>
                <w:rFonts w:cs="Tahoma"/>
                <w:b/>
                <w:sz w:val="20"/>
                <w:szCs w:val="20"/>
              </w:rPr>
              <w:t>CD+R</w:t>
            </w:r>
            <w:proofErr w:type="spellEnd"/>
            <w:r w:rsidRPr="005717F6">
              <w:rPr>
                <w:rFonts w:cs="Tahoma"/>
                <w:sz w:val="20"/>
                <w:szCs w:val="20"/>
              </w:rPr>
              <w:t xml:space="preserve"> pojemność 700MB, do nadruku</w:t>
            </w:r>
          </w:p>
          <w:p w:rsidR="00425368" w:rsidRPr="005717F6" w:rsidRDefault="00425368" w:rsidP="00324634">
            <w:pPr>
              <w:pStyle w:val="Zawartotabeli"/>
              <w:snapToGrid w:val="0"/>
              <w:spacing w:after="0"/>
              <w:rPr>
                <w:rFonts w:cs="Tahoma"/>
                <w:sz w:val="20"/>
                <w:szCs w:val="20"/>
              </w:rPr>
            </w:pPr>
            <w:r w:rsidRPr="005717F6">
              <w:rPr>
                <w:sz w:val="20"/>
              </w:rPr>
              <w:t xml:space="preserve">Płyta pokryta specjalna białą warstwą umożliwiającą wykonanie nadruku atramentowego, przystosowana jest również do nadruków metodą sitodruku lub </w:t>
            </w:r>
            <w:proofErr w:type="spellStart"/>
            <w:r w:rsidRPr="005717F6">
              <w:rPr>
                <w:sz w:val="20"/>
              </w:rPr>
              <w:t>tampodruku</w:t>
            </w:r>
            <w:proofErr w:type="spellEnd"/>
          </w:p>
          <w:p w:rsidR="00425368" w:rsidRPr="005717F6" w:rsidRDefault="00425368" w:rsidP="00324634">
            <w:pPr>
              <w:pStyle w:val="Zawartotabeli"/>
              <w:snapToGrid w:val="0"/>
              <w:spacing w:after="0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 xml:space="preserve">Producent: TDK, </w:t>
            </w:r>
            <w:proofErr w:type="spellStart"/>
            <w:r w:rsidRPr="005717F6">
              <w:rPr>
                <w:rFonts w:cs="Tahoma"/>
                <w:sz w:val="20"/>
                <w:szCs w:val="20"/>
              </w:rPr>
              <w:t>Verbatim</w:t>
            </w:r>
            <w:proofErr w:type="spellEnd"/>
            <w:r w:rsidRPr="005717F6">
              <w:rPr>
                <w:rFonts w:cs="Tahoma"/>
                <w:sz w:val="20"/>
                <w:szCs w:val="20"/>
              </w:rPr>
              <w:t>, SONY</w:t>
            </w:r>
          </w:p>
          <w:p w:rsidR="00425368" w:rsidRPr="005717F6" w:rsidRDefault="00425368" w:rsidP="00324634">
            <w:pPr>
              <w:pStyle w:val="Zawartotabeli"/>
              <w:snapToGrid w:val="0"/>
              <w:spacing w:after="0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- min. prędkość 52x</w:t>
            </w:r>
          </w:p>
          <w:p w:rsidR="00425368" w:rsidRPr="005717F6" w:rsidRDefault="00425368" w:rsidP="00324634">
            <w:pPr>
              <w:pStyle w:val="Zawartotabeli"/>
              <w:snapToGrid w:val="0"/>
              <w:spacing w:after="0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 xml:space="preserve">- jednakowa grubość ścieżki na całej powierzchni, </w:t>
            </w:r>
          </w:p>
          <w:p w:rsidR="00425368" w:rsidRPr="005717F6" w:rsidRDefault="00425368" w:rsidP="00324634">
            <w:pPr>
              <w:pStyle w:val="Zawartotabeli"/>
              <w:snapToGrid w:val="0"/>
              <w:spacing w:after="0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 xml:space="preserve">- odpowiednie wyważenie płyty, </w:t>
            </w:r>
          </w:p>
          <w:p w:rsidR="00425368" w:rsidRPr="005717F6" w:rsidRDefault="00425368" w:rsidP="00324634">
            <w:pPr>
              <w:pStyle w:val="Zawartotabeli"/>
              <w:snapToGrid w:val="0"/>
              <w:spacing w:after="0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 xml:space="preserve">- odporność na wysokie i niskie temperatury, </w:t>
            </w:r>
          </w:p>
          <w:p w:rsidR="00425368" w:rsidRPr="005717F6" w:rsidRDefault="00425368" w:rsidP="00324634">
            <w:pPr>
              <w:pStyle w:val="Zawartotabeli"/>
              <w:snapToGrid w:val="0"/>
              <w:spacing w:after="0"/>
              <w:rPr>
                <w:rFonts w:cs="Tahoma"/>
                <w:b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- gwarancja odczytu danych po 10 latach,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12500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</w:tr>
      <w:tr w:rsidR="00425368" w:rsidTr="00324634">
        <w:tc>
          <w:tcPr>
            <w:tcW w:w="16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numPr>
                <w:ilvl w:val="0"/>
                <w:numId w:val="15"/>
              </w:numPr>
              <w:snapToGrid w:val="0"/>
              <w:spacing w:after="0"/>
              <w:ind w:left="360"/>
              <w:rPr>
                <w:rFonts w:cs="Tahoma"/>
                <w:sz w:val="20"/>
                <w:szCs w:val="20"/>
              </w:rPr>
            </w:pPr>
          </w:p>
        </w:tc>
        <w:tc>
          <w:tcPr>
            <w:tcW w:w="191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Koperta z okienkiem na płyty CD do poz. 40 i 41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12700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</w:tr>
      <w:tr w:rsidR="00425368" w:rsidTr="00324634">
        <w:tc>
          <w:tcPr>
            <w:tcW w:w="16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numPr>
                <w:ilvl w:val="0"/>
                <w:numId w:val="15"/>
              </w:numPr>
              <w:snapToGrid w:val="0"/>
              <w:spacing w:after="0"/>
              <w:ind w:left="360"/>
              <w:rPr>
                <w:rFonts w:cs="Tahoma"/>
                <w:sz w:val="20"/>
                <w:szCs w:val="20"/>
              </w:rPr>
            </w:pPr>
          </w:p>
        </w:tc>
        <w:tc>
          <w:tcPr>
            <w:tcW w:w="191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rPr>
                <w:sz w:val="20"/>
                <w:szCs w:val="20"/>
              </w:rPr>
            </w:pPr>
            <w:r w:rsidRPr="005717F6">
              <w:rPr>
                <w:b/>
                <w:sz w:val="20"/>
                <w:szCs w:val="20"/>
              </w:rPr>
              <w:t xml:space="preserve">Płyta </w:t>
            </w:r>
            <w:proofErr w:type="spellStart"/>
            <w:r w:rsidRPr="005717F6">
              <w:rPr>
                <w:b/>
                <w:sz w:val="20"/>
                <w:szCs w:val="20"/>
              </w:rPr>
              <w:t>DVD-R</w:t>
            </w:r>
            <w:proofErr w:type="spellEnd"/>
            <w:r w:rsidRPr="005717F6">
              <w:rPr>
                <w:b/>
                <w:sz w:val="20"/>
                <w:szCs w:val="20"/>
              </w:rPr>
              <w:t>/</w:t>
            </w:r>
            <w:proofErr w:type="spellStart"/>
            <w:r w:rsidRPr="005717F6">
              <w:rPr>
                <w:b/>
                <w:sz w:val="20"/>
                <w:szCs w:val="20"/>
              </w:rPr>
              <w:t>DVD+R</w:t>
            </w:r>
            <w:proofErr w:type="spellEnd"/>
            <w:r w:rsidRPr="005717F6">
              <w:rPr>
                <w:sz w:val="20"/>
                <w:szCs w:val="20"/>
              </w:rPr>
              <w:t xml:space="preserve"> o pojemności 4,7GB, </w:t>
            </w:r>
          </w:p>
          <w:p w:rsidR="00425368" w:rsidRPr="005717F6" w:rsidRDefault="00425368" w:rsidP="00324634">
            <w:pPr>
              <w:pStyle w:val="Zawartotabeli"/>
              <w:snapToGrid w:val="0"/>
              <w:spacing w:after="0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 xml:space="preserve">Producent: TDK, </w:t>
            </w:r>
            <w:proofErr w:type="spellStart"/>
            <w:r w:rsidRPr="005717F6">
              <w:rPr>
                <w:rFonts w:cs="Tahoma"/>
                <w:sz w:val="20"/>
                <w:szCs w:val="20"/>
              </w:rPr>
              <w:t>Verbatim</w:t>
            </w:r>
            <w:proofErr w:type="spellEnd"/>
            <w:r w:rsidRPr="005717F6">
              <w:rPr>
                <w:rFonts w:cs="Tahoma"/>
                <w:sz w:val="20"/>
                <w:szCs w:val="20"/>
              </w:rPr>
              <w:t>, SONY</w:t>
            </w:r>
          </w:p>
          <w:p w:rsidR="00425368" w:rsidRPr="005717F6" w:rsidRDefault="00425368" w:rsidP="00324634">
            <w:pPr>
              <w:pStyle w:val="Zawartotabeli"/>
              <w:snapToGrid w:val="0"/>
              <w:spacing w:after="0"/>
              <w:rPr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 xml:space="preserve">- </w:t>
            </w:r>
            <w:r w:rsidRPr="005717F6">
              <w:rPr>
                <w:sz w:val="20"/>
                <w:szCs w:val="20"/>
              </w:rPr>
              <w:t>minimalna prędkość zapisu 16x</w:t>
            </w:r>
          </w:p>
          <w:p w:rsidR="00425368" w:rsidRPr="005717F6" w:rsidRDefault="00425368" w:rsidP="00324634">
            <w:pPr>
              <w:pStyle w:val="Zawartotabeli"/>
              <w:snapToGrid w:val="0"/>
              <w:spacing w:after="0"/>
              <w:rPr>
                <w:sz w:val="20"/>
                <w:szCs w:val="20"/>
              </w:rPr>
            </w:pPr>
            <w:r w:rsidRPr="005717F6">
              <w:rPr>
                <w:sz w:val="20"/>
                <w:szCs w:val="20"/>
              </w:rPr>
              <w:t xml:space="preserve">- jednakowa grubość ścieżki na całej powierzchni, </w:t>
            </w:r>
          </w:p>
          <w:p w:rsidR="00425368" w:rsidRPr="005717F6" w:rsidRDefault="00425368" w:rsidP="00324634">
            <w:pPr>
              <w:pStyle w:val="Zawartotabeli"/>
              <w:snapToGrid w:val="0"/>
              <w:spacing w:after="0"/>
              <w:rPr>
                <w:sz w:val="20"/>
                <w:szCs w:val="20"/>
              </w:rPr>
            </w:pPr>
            <w:r w:rsidRPr="005717F6">
              <w:rPr>
                <w:sz w:val="20"/>
                <w:szCs w:val="20"/>
              </w:rPr>
              <w:t xml:space="preserve">- odpowiednie wyważenie płyty. </w:t>
            </w:r>
          </w:p>
          <w:p w:rsidR="00425368" w:rsidRPr="005717F6" w:rsidRDefault="00425368" w:rsidP="00324634">
            <w:pPr>
              <w:pStyle w:val="Zawartotabeli"/>
              <w:snapToGrid w:val="0"/>
              <w:spacing w:after="0"/>
              <w:rPr>
                <w:sz w:val="20"/>
                <w:szCs w:val="20"/>
              </w:rPr>
            </w:pPr>
            <w:r w:rsidRPr="005717F6">
              <w:rPr>
                <w:sz w:val="20"/>
                <w:szCs w:val="20"/>
              </w:rPr>
              <w:t xml:space="preserve">- odporność na wysokie i niskie temperatury. </w:t>
            </w:r>
          </w:p>
          <w:p w:rsidR="00425368" w:rsidRPr="005717F6" w:rsidRDefault="00425368" w:rsidP="00324634">
            <w:pPr>
              <w:pStyle w:val="Zawartotabeli"/>
              <w:snapToGrid w:val="0"/>
              <w:spacing w:after="0"/>
              <w:rPr>
                <w:rFonts w:cs="Tahoma"/>
                <w:sz w:val="20"/>
                <w:szCs w:val="20"/>
              </w:rPr>
            </w:pPr>
            <w:r w:rsidRPr="005717F6">
              <w:rPr>
                <w:sz w:val="20"/>
                <w:szCs w:val="20"/>
              </w:rPr>
              <w:t xml:space="preserve">- Gwarancja odczytu danych po 10 latach. 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</w:tr>
      <w:tr w:rsidR="00425368" w:rsidTr="00324634">
        <w:tc>
          <w:tcPr>
            <w:tcW w:w="16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numPr>
                <w:ilvl w:val="0"/>
                <w:numId w:val="15"/>
              </w:numPr>
              <w:snapToGrid w:val="0"/>
              <w:spacing w:after="0"/>
              <w:ind w:left="360"/>
              <w:rPr>
                <w:rFonts w:cs="Tahoma"/>
                <w:sz w:val="20"/>
                <w:szCs w:val="20"/>
              </w:rPr>
            </w:pPr>
          </w:p>
        </w:tc>
        <w:tc>
          <w:tcPr>
            <w:tcW w:w="191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rPr>
                <w:rFonts w:cs="Tahoma"/>
                <w:b/>
                <w:sz w:val="20"/>
                <w:szCs w:val="20"/>
              </w:rPr>
            </w:pPr>
            <w:r w:rsidRPr="005717F6">
              <w:rPr>
                <w:rFonts w:cs="Tahoma"/>
                <w:b/>
                <w:sz w:val="20"/>
                <w:szCs w:val="20"/>
              </w:rPr>
              <w:t xml:space="preserve">Mysz optyczna, przewodowa: </w:t>
            </w:r>
          </w:p>
          <w:p w:rsidR="00425368" w:rsidRPr="005717F6" w:rsidRDefault="00425368" w:rsidP="00324634">
            <w:pPr>
              <w:rPr>
                <w:b/>
                <w:bCs/>
                <w:sz w:val="20"/>
                <w:szCs w:val="20"/>
              </w:rPr>
            </w:pPr>
            <w:r w:rsidRPr="005717F6">
              <w:rPr>
                <w:rFonts w:eastAsia="Times New Roman"/>
                <w:sz w:val="20"/>
                <w:szCs w:val="20"/>
              </w:rPr>
              <w:t>Producent:</w:t>
            </w:r>
            <w:r w:rsidRPr="005717F6">
              <w:t xml:space="preserve"> </w:t>
            </w:r>
            <w:proofErr w:type="spellStart"/>
            <w:r w:rsidRPr="005717F6">
              <w:rPr>
                <w:b/>
                <w:bCs/>
                <w:sz w:val="20"/>
                <w:szCs w:val="20"/>
              </w:rPr>
              <w:t>Logitech</w:t>
            </w:r>
            <w:proofErr w:type="spellEnd"/>
            <w:r w:rsidRPr="005717F6">
              <w:rPr>
                <w:b/>
                <w:bCs/>
                <w:sz w:val="20"/>
                <w:szCs w:val="20"/>
              </w:rPr>
              <w:t>, Microsoft, Dell</w:t>
            </w:r>
          </w:p>
          <w:p w:rsidR="00425368" w:rsidRPr="005717F6" w:rsidRDefault="00425368" w:rsidP="00324634">
            <w:pPr>
              <w:widowControl/>
              <w:suppressAutoHyphens w:val="0"/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sz w:val="20"/>
                <w:szCs w:val="20"/>
              </w:rPr>
              <w:t xml:space="preserve">Wymiary myszy: </w:t>
            </w:r>
          </w:p>
          <w:p w:rsidR="00425368" w:rsidRPr="005717F6" w:rsidRDefault="00425368" w:rsidP="00324634">
            <w:pPr>
              <w:widowControl/>
              <w:suppressAutoHyphens w:val="0"/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sz w:val="20"/>
                <w:szCs w:val="20"/>
              </w:rPr>
              <w:t xml:space="preserve">-wysokość: min 62 mm  </w:t>
            </w:r>
          </w:p>
          <w:p w:rsidR="00425368" w:rsidRPr="005717F6" w:rsidRDefault="00425368" w:rsidP="00324634">
            <w:pPr>
              <w:widowControl/>
              <w:suppressAutoHyphens w:val="0"/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sz w:val="20"/>
                <w:szCs w:val="20"/>
              </w:rPr>
              <w:t>- szerokość:  min 113 mm,</w:t>
            </w:r>
          </w:p>
          <w:p w:rsidR="00425368" w:rsidRPr="005717F6" w:rsidRDefault="00425368" w:rsidP="00324634">
            <w:pPr>
              <w:widowControl/>
              <w:suppressAutoHyphens w:val="0"/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sz w:val="20"/>
                <w:szCs w:val="20"/>
              </w:rPr>
              <w:lastRenderedPageBreak/>
              <w:t>- głębokość: min 38 mm</w:t>
            </w:r>
          </w:p>
          <w:p w:rsidR="00425368" w:rsidRPr="005717F6" w:rsidRDefault="00425368" w:rsidP="00324634">
            <w:pPr>
              <w:widowControl/>
              <w:suppressAutoHyphens w:val="0"/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bCs/>
                <w:sz w:val="20"/>
                <w:szCs w:val="20"/>
              </w:rPr>
              <w:t>Waga myszy:</w:t>
            </w:r>
            <w:r w:rsidRPr="005717F6">
              <w:rPr>
                <w:rFonts w:eastAsia="Times New Roman"/>
                <w:sz w:val="20"/>
                <w:szCs w:val="20"/>
              </w:rPr>
              <w:t xml:space="preserve"> min. 90 g</w:t>
            </w:r>
          </w:p>
          <w:p w:rsidR="00425368" w:rsidRPr="005717F6" w:rsidRDefault="00425368" w:rsidP="00324634">
            <w:pPr>
              <w:widowControl/>
              <w:suppressAutoHyphens w:val="0"/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bCs/>
                <w:sz w:val="20"/>
                <w:szCs w:val="20"/>
              </w:rPr>
              <w:t>Długość kabla:</w:t>
            </w:r>
            <w:r w:rsidRPr="005717F6">
              <w:rPr>
                <w:rFonts w:eastAsia="Times New Roman"/>
                <w:sz w:val="20"/>
                <w:szCs w:val="20"/>
              </w:rPr>
              <w:t xml:space="preserve"> min. 180 cm</w:t>
            </w:r>
          </w:p>
          <w:p w:rsidR="00425368" w:rsidRPr="005717F6" w:rsidRDefault="00425368" w:rsidP="00324634">
            <w:pPr>
              <w:widowControl/>
              <w:suppressAutoHyphens w:val="0"/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bCs/>
                <w:sz w:val="20"/>
                <w:szCs w:val="20"/>
              </w:rPr>
              <w:t>Technologia śledzenia ruchów:</w:t>
            </w:r>
            <w:r w:rsidRPr="005717F6">
              <w:rPr>
                <w:rFonts w:eastAsia="Times New Roman"/>
                <w:sz w:val="20"/>
                <w:szCs w:val="20"/>
              </w:rPr>
              <w:t xml:space="preserve"> Optyczny </w:t>
            </w:r>
          </w:p>
          <w:p w:rsidR="00425368" w:rsidRPr="005717F6" w:rsidRDefault="00425368" w:rsidP="00324634">
            <w:pPr>
              <w:widowControl/>
              <w:suppressAutoHyphens w:val="0"/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bCs/>
                <w:sz w:val="20"/>
                <w:szCs w:val="20"/>
              </w:rPr>
              <w:t>Rozdzielczość czujnika:</w:t>
            </w:r>
            <w:r w:rsidRPr="005717F6">
              <w:rPr>
                <w:rFonts w:eastAsia="Times New Roman"/>
                <w:sz w:val="20"/>
                <w:szCs w:val="20"/>
              </w:rPr>
              <w:t xml:space="preserve"> 1000 </w:t>
            </w:r>
          </w:p>
          <w:p w:rsidR="00425368" w:rsidRPr="005717F6" w:rsidRDefault="00425368" w:rsidP="00324634">
            <w:pPr>
              <w:widowControl/>
              <w:suppressAutoHyphens w:val="0"/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bCs/>
                <w:sz w:val="20"/>
                <w:szCs w:val="20"/>
              </w:rPr>
              <w:t>Liczba przycisków:</w:t>
            </w:r>
            <w:r w:rsidRPr="005717F6">
              <w:rPr>
                <w:rFonts w:eastAsia="Times New Roman"/>
                <w:sz w:val="20"/>
                <w:szCs w:val="20"/>
              </w:rPr>
              <w:t xml:space="preserve"> 3 </w:t>
            </w:r>
          </w:p>
          <w:p w:rsidR="00425368" w:rsidRPr="005717F6" w:rsidRDefault="00425368" w:rsidP="00324634">
            <w:pPr>
              <w:widowControl/>
              <w:suppressAutoHyphens w:val="0"/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bCs/>
                <w:sz w:val="20"/>
                <w:szCs w:val="20"/>
              </w:rPr>
              <w:t>Kółko przewijania</w:t>
            </w:r>
          </w:p>
          <w:p w:rsidR="00425368" w:rsidRPr="005717F6" w:rsidRDefault="00425368" w:rsidP="00324634">
            <w:pPr>
              <w:widowControl/>
              <w:suppressAutoHyphens w:val="0"/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bCs/>
                <w:sz w:val="20"/>
                <w:szCs w:val="20"/>
              </w:rPr>
              <w:t>Interfejs:</w:t>
            </w:r>
            <w:r w:rsidRPr="005717F6">
              <w:rPr>
                <w:rFonts w:eastAsia="Times New Roman"/>
                <w:sz w:val="20"/>
                <w:szCs w:val="20"/>
              </w:rPr>
              <w:t xml:space="preserve"> USB</w:t>
            </w:r>
          </w:p>
          <w:p w:rsidR="00425368" w:rsidRPr="005717F6" w:rsidRDefault="00425368" w:rsidP="00324634">
            <w:pPr>
              <w:widowControl/>
              <w:suppressAutoHyphens w:val="0"/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sz w:val="20"/>
                <w:szCs w:val="20"/>
              </w:rPr>
              <w:t>Obsługiwane systemy operacyjne:</w:t>
            </w:r>
          </w:p>
          <w:p w:rsidR="00425368" w:rsidRPr="005717F6" w:rsidRDefault="00425368" w:rsidP="00324634">
            <w:pPr>
              <w:widowControl/>
              <w:suppressAutoHyphens w:val="0"/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sz w:val="20"/>
                <w:szCs w:val="20"/>
              </w:rPr>
              <w:t>- Windows Vista, Windows 7</w:t>
            </w:r>
          </w:p>
          <w:p w:rsidR="00425368" w:rsidRPr="005717F6" w:rsidRDefault="00425368" w:rsidP="00324634">
            <w:pPr>
              <w:widowControl/>
              <w:suppressAutoHyphens w:val="0"/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sz w:val="20"/>
                <w:szCs w:val="20"/>
              </w:rPr>
              <w:t>- Mac OS X 10.5 lub nowszy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15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</w:tr>
      <w:tr w:rsidR="00425368" w:rsidTr="00324634">
        <w:tc>
          <w:tcPr>
            <w:tcW w:w="16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numPr>
                <w:ilvl w:val="0"/>
                <w:numId w:val="15"/>
              </w:numPr>
              <w:snapToGrid w:val="0"/>
              <w:spacing w:after="0"/>
              <w:ind w:left="360"/>
              <w:rPr>
                <w:rFonts w:cs="Tahoma"/>
                <w:sz w:val="20"/>
                <w:szCs w:val="20"/>
              </w:rPr>
            </w:pPr>
          </w:p>
        </w:tc>
        <w:tc>
          <w:tcPr>
            <w:tcW w:w="191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rPr>
                <w:rFonts w:cs="Tahoma"/>
                <w:b/>
                <w:sz w:val="20"/>
                <w:szCs w:val="20"/>
              </w:rPr>
            </w:pPr>
            <w:r w:rsidRPr="005717F6">
              <w:rPr>
                <w:rFonts w:cs="Tahoma"/>
                <w:b/>
                <w:sz w:val="20"/>
                <w:szCs w:val="20"/>
              </w:rPr>
              <w:t>Klawiatura:</w:t>
            </w:r>
          </w:p>
          <w:p w:rsidR="00425368" w:rsidRPr="005717F6" w:rsidRDefault="00425368" w:rsidP="00324634">
            <w:pPr>
              <w:rPr>
                <w:b/>
                <w:bCs/>
                <w:sz w:val="20"/>
                <w:szCs w:val="20"/>
              </w:rPr>
            </w:pPr>
            <w:r w:rsidRPr="005717F6">
              <w:rPr>
                <w:rFonts w:eastAsia="Times New Roman"/>
                <w:sz w:val="20"/>
                <w:szCs w:val="20"/>
              </w:rPr>
              <w:t>Producent:</w:t>
            </w:r>
            <w:r w:rsidRPr="005717F6">
              <w:t xml:space="preserve"> </w:t>
            </w:r>
            <w:proofErr w:type="spellStart"/>
            <w:r w:rsidRPr="005717F6">
              <w:rPr>
                <w:b/>
                <w:bCs/>
                <w:sz w:val="20"/>
                <w:szCs w:val="20"/>
              </w:rPr>
              <w:t>Logitech</w:t>
            </w:r>
            <w:proofErr w:type="spellEnd"/>
            <w:r w:rsidRPr="005717F6">
              <w:rPr>
                <w:b/>
                <w:bCs/>
                <w:sz w:val="20"/>
                <w:szCs w:val="20"/>
              </w:rPr>
              <w:t>, Microsoft, Dell</w:t>
            </w:r>
          </w:p>
          <w:p w:rsidR="00425368" w:rsidRPr="005717F6" w:rsidRDefault="00425368" w:rsidP="00324634">
            <w:pPr>
              <w:pStyle w:val="Zawartotabeli"/>
              <w:snapToGrid w:val="0"/>
              <w:spacing w:after="0"/>
              <w:rPr>
                <w:sz w:val="20"/>
                <w:szCs w:val="20"/>
              </w:rPr>
            </w:pPr>
            <w:r w:rsidRPr="005717F6">
              <w:rPr>
                <w:sz w:val="20"/>
                <w:szCs w:val="20"/>
              </w:rPr>
              <w:t xml:space="preserve">- Długość przewodu min. 1,5m </w:t>
            </w:r>
          </w:p>
          <w:p w:rsidR="00425368" w:rsidRPr="005717F6" w:rsidRDefault="00425368" w:rsidP="00324634">
            <w:pPr>
              <w:pStyle w:val="Zawartotabeli"/>
              <w:snapToGrid w:val="0"/>
              <w:spacing w:after="0"/>
              <w:rPr>
                <w:sz w:val="20"/>
                <w:szCs w:val="20"/>
              </w:rPr>
            </w:pPr>
            <w:r w:rsidRPr="005717F6">
              <w:rPr>
                <w:sz w:val="20"/>
                <w:szCs w:val="20"/>
              </w:rPr>
              <w:t>- Typ klawiatury: pełnowymiarowa z klawiaturą numeryczną,</w:t>
            </w:r>
          </w:p>
          <w:p w:rsidR="00425368" w:rsidRPr="005717F6" w:rsidRDefault="00425368" w:rsidP="00324634">
            <w:pPr>
              <w:rPr>
                <w:sz w:val="20"/>
                <w:szCs w:val="20"/>
              </w:rPr>
            </w:pPr>
            <w:r w:rsidRPr="005717F6">
              <w:rPr>
                <w:sz w:val="20"/>
                <w:szCs w:val="20"/>
              </w:rPr>
              <w:t>Wymagania systemowe:</w:t>
            </w:r>
          </w:p>
          <w:p w:rsidR="00425368" w:rsidRPr="005717F6" w:rsidRDefault="00425368" w:rsidP="00324634">
            <w:pPr>
              <w:rPr>
                <w:rFonts w:eastAsia="Times New Roman"/>
                <w:sz w:val="20"/>
                <w:szCs w:val="20"/>
              </w:rPr>
            </w:pPr>
            <w:r w:rsidRPr="005717F6">
              <w:rPr>
                <w:sz w:val="20"/>
                <w:szCs w:val="20"/>
              </w:rPr>
              <w:t xml:space="preserve">- </w:t>
            </w:r>
            <w:r w:rsidRPr="005717F6">
              <w:rPr>
                <w:rFonts w:eastAsia="Times New Roman"/>
                <w:sz w:val="20"/>
                <w:szCs w:val="20"/>
              </w:rPr>
              <w:t>Komputer z systemem Windows XP, Windows Vista lub Windows 7, Windows 8</w:t>
            </w:r>
          </w:p>
          <w:p w:rsidR="00425368" w:rsidRPr="005717F6" w:rsidRDefault="00425368" w:rsidP="00324634">
            <w:pPr>
              <w:widowControl/>
              <w:suppressAutoHyphens w:val="0"/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sz w:val="20"/>
                <w:szCs w:val="20"/>
              </w:rPr>
              <w:t>- Komputer z systemem Linux - Jądro Linux w wersji 2.6 lub nowszej</w:t>
            </w:r>
          </w:p>
          <w:p w:rsidR="00425368" w:rsidRPr="005717F6" w:rsidRDefault="00425368" w:rsidP="00324634">
            <w:pPr>
              <w:widowControl/>
              <w:suppressAutoHyphens w:val="0"/>
              <w:rPr>
                <w:sz w:val="20"/>
                <w:szCs w:val="20"/>
              </w:rPr>
            </w:pPr>
            <w:r w:rsidRPr="005717F6">
              <w:rPr>
                <w:sz w:val="20"/>
                <w:szCs w:val="20"/>
              </w:rPr>
              <w:t>- Składane nóżki pozwalają zwiększyć nachylenie klawiatury o 8 stopni,</w:t>
            </w:r>
          </w:p>
          <w:p w:rsidR="00425368" w:rsidRPr="005717F6" w:rsidRDefault="00425368" w:rsidP="00324634">
            <w:pPr>
              <w:widowControl/>
              <w:suppressAutoHyphens w:val="0"/>
              <w:rPr>
                <w:rStyle w:val="Pogrubienie"/>
                <w:b w:val="0"/>
                <w:sz w:val="20"/>
                <w:szCs w:val="20"/>
              </w:rPr>
            </w:pPr>
            <w:r w:rsidRPr="005717F6">
              <w:rPr>
                <w:sz w:val="20"/>
                <w:szCs w:val="20"/>
              </w:rPr>
              <w:t xml:space="preserve">- </w:t>
            </w:r>
            <w:r w:rsidRPr="005717F6">
              <w:rPr>
                <w:rStyle w:val="Pogrubienie"/>
                <w:b w:val="0"/>
                <w:sz w:val="20"/>
                <w:szCs w:val="20"/>
              </w:rPr>
              <w:t>Konstrukcja odporna na płyny,</w:t>
            </w:r>
          </w:p>
          <w:p w:rsidR="00425368" w:rsidRPr="005717F6" w:rsidRDefault="00425368" w:rsidP="00324634">
            <w:pPr>
              <w:widowControl/>
              <w:suppressAutoHyphens w:val="0"/>
              <w:rPr>
                <w:rStyle w:val="Pogrubienie"/>
                <w:b w:val="0"/>
                <w:sz w:val="20"/>
                <w:szCs w:val="20"/>
              </w:rPr>
            </w:pPr>
            <w:r w:rsidRPr="005717F6">
              <w:rPr>
                <w:rStyle w:val="Pogrubienie"/>
                <w:b w:val="0"/>
                <w:sz w:val="20"/>
                <w:szCs w:val="20"/>
              </w:rPr>
              <w:t>- Zakrzywiona spacja,</w:t>
            </w:r>
          </w:p>
          <w:p w:rsidR="00425368" w:rsidRPr="005717F6" w:rsidRDefault="00425368" w:rsidP="00324634">
            <w:pPr>
              <w:widowControl/>
              <w:suppressAutoHyphens w:val="0"/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sz w:val="20"/>
                <w:szCs w:val="20"/>
              </w:rPr>
              <w:t>Port USB</w:t>
            </w:r>
          </w:p>
          <w:p w:rsidR="00425368" w:rsidRPr="005717F6" w:rsidRDefault="00425368" w:rsidP="00324634">
            <w:pPr>
              <w:pStyle w:val="Zawartotabeli"/>
              <w:snapToGrid w:val="0"/>
              <w:spacing w:after="0"/>
              <w:rPr>
                <w:rFonts w:cs="Tahoma"/>
                <w:sz w:val="20"/>
                <w:szCs w:val="20"/>
              </w:rPr>
            </w:pPr>
            <w:r w:rsidRPr="005717F6">
              <w:rPr>
                <w:sz w:val="20"/>
                <w:szCs w:val="20"/>
              </w:rPr>
              <w:t>Gwarancja: min. 36 miesięcy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9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</w:tr>
      <w:tr w:rsidR="00425368" w:rsidTr="00324634">
        <w:tc>
          <w:tcPr>
            <w:tcW w:w="16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numPr>
                <w:ilvl w:val="0"/>
                <w:numId w:val="15"/>
              </w:numPr>
              <w:snapToGrid w:val="0"/>
              <w:spacing w:after="0"/>
              <w:ind w:left="360"/>
              <w:rPr>
                <w:rFonts w:cs="Tahoma"/>
                <w:sz w:val="20"/>
                <w:szCs w:val="20"/>
              </w:rPr>
            </w:pPr>
          </w:p>
        </w:tc>
        <w:tc>
          <w:tcPr>
            <w:tcW w:w="191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Preparat do czyszczenia ekranów TFT/LCD/PLASMA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4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</w:tr>
      <w:tr w:rsidR="00425368" w:rsidTr="00324634">
        <w:tc>
          <w:tcPr>
            <w:tcW w:w="16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numPr>
                <w:ilvl w:val="0"/>
                <w:numId w:val="15"/>
              </w:numPr>
              <w:snapToGrid w:val="0"/>
              <w:spacing w:after="0"/>
              <w:ind w:left="360"/>
              <w:rPr>
                <w:rFonts w:cs="Tahoma"/>
                <w:sz w:val="20"/>
                <w:szCs w:val="20"/>
              </w:rPr>
            </w:pPr>
          </w:p>
        </w:tc>
        <w:tc>
          <w:tcPr>
            <w:tcW w:w="191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25368" w:rsidRPr="005717F6" w:rsidRDefault="00425368" w:rsidP="00324634">
            <w:pPr>
              <w:widowControl/>
              <w:suppressAutoHyphens w:val="0"/>
              <w:rPr>
                <w:rFonts w:eastAsia="Times New Roman"/>
                <w:b/>
                <w:sz w:val="20"/>
                <w:szCs w:val="20"/>
              </w:rPr>
            </w:pPr>
            <w:r w:rsidRPr="005717F6">
              <w:rPr>
                <w:rFonts w:eastAsia="Times New Roman"/>
                <w:sz w:val="20"/>
                <w:szCs w:val="20"/>
              </w:rPr>
              <w:t xml:space="preserve">Listwa zasilająca </w:t>
            </w:r>
            <w:r w:rsidRPr="005717F6">
              <w:rPr>
                <w:rFonts w:eastAsia="Times New Roman"/>
                <w:b/>
                <w:sz w:val="20"/>
                <w:szCs w:val="20"/>
              </w:rPr>
              <w:t xml:space="preserve">- </w:t>
            </w:r>
            <w:smartTag w:uri="urn:schemas-microsoft-com:office:smarttags" w:element="metricconverter">
              <w:smartTagPr>
                <w:attr w:name="ProductID" w:val="3 m"/>
              </w:smartTagPr>
              <w:r w:rsidRPr="005717F6">
                <w:rPr>
                  <w:rFonts w:eastAsia="Times New Roman"/>
                  <w:b/>
                  <w:sz w:val="20"/>
                  <w:szCs w:val="20"/>
                </w:rPr>
                <w:t>3 m</w:t>
              </w:r>
            </w:smartTag>
          </w:p>
          <w:p w:rsidR="00425368" w:rsidRPr="005717F6" w:rsidRDefault="00425368" w:rsidP="00324634">
            <w:pPr>
              <w:widowControl/>
              <w:suppressAutoHyphens w:val="0"/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sz w:val="20"/>
                <w:szCs w:val="20"/>
              </w:rPr>
              <w:t>- ilość gniazd sieciowych min. 5</w:t>
            </w:r>
          </w:p>
          <w:p w:rsidR="00425368" w:rsidRPr="005717F6" w:rsidRDefault="00425368" w:rsidP="00324634">
            <w:pPr>
              <w:widowControl/>
              <w:suppressAutoHyphens w:val="0"/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sz w:val="20"/>
                <w:szCs w:val="20"/>
              </w:rPr>
              <w:t>- typ gniazda wyjściowego: Euro</w:t>
            </w:r>
          </w:p>
          <w:p w:rsidR="00425368" w:rsidRPr="005717F6" w:rsidRDefault="00425368" w:rsidP="00324634">
            <w:pPr>
              <w:widowControl/>
              <w:suppressAutoHyphens w:val="0"/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sz w:val="20"/>
                <w:szCs w:val="20"/>
              </w:rPr>
              <w:t xml:space="preserve">- bezpiecznik </w:t>
            </w:r>
            <w:proofErr w:type="spellStart"/>
            <w:r w:rsidRPr="005717F6">
              <w:rPr>
                <w:rFonts w:eastAsia="Times New Roman"/>
                <w:sz w:val="20"/>
                <w:szCs w:val="20"/>
              </w:rPr>
              <w:t>nadprądowy</w:t>
            </w:r>
            <w:proofErr w:type="spellEnd"/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5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</w:tr>
      <w:tr w:rsidR="00425368" w:rsidTr="00324634">
        <w:tc>
          <w:tcPr>
            <w:tcW w:w="16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numPr>
                <w:ilvl w:val="0"/>
                <w:numId w:val="15"/>
              </w:numPr>
              <w:snapToGrid w:val="0"/>
              <w:spacing w:after="0"/>
              <w:ind w:left="360"/>
              <w:rPr>
                <w:rFonts w:cs="Tahoma"/>
                <w:sz w:val="20"/>
                <w:szCs w:val="20"/>
              </w:rPr>
            </w:pPr>
          </w:p>
        </w:tc>
        <w:tc>
          <w:tcPr>
            <w:tcW w:w="191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25368" w:rsidRPr="005717F6" w:rsidRDefault="00425368" w:rsidP="00324634">
            <w:pPr>
              <w:widowControl/>
              <w:suppressAutoHyphens w:val="0"/>
              <w:rPr>
                <w:sz w:val="20"/>
                <w:szCs w:val="20"/>
              </w:rPr>
            </w:pPr>
            <w:r w:rsidRPr="005717F6">
              <w:rPr>
                <w:rFonts w:eastAsia="Times New Roman"/>
                <w:sz w:val="20"/>
                <w:szCs w:val="20"/>
              </w:rPr>
              <w:t xml:space="preserve">Kabel sieciowy LAN RJ45 UTP, </w:t>
            </w:r>
            <w:r w:rsidRPr="005717F6">
              <w:rPr>
                <w:sz w:val="20"/>
                <w:szCs w:val="20"/>
              </w:rPr>
              <w:t xml:space="preserve">CAT 5e, </w:t>
            </w:r>
          </w:p>
          <w:p w:rsidR="00425368" w:rsidRPr="005717F6" w:rsidRDefault="00425368" w:rsidP="00324634">
            <w:pPr>
              <w:widowControl/>
              <w:suppressAutoHyphens w:val="0"/>
              <w:rPr>
                <w:rFonts w:eastAsia="Times New Roman"/>
                <w:sz w:val="20"/>
                <w:szCs w:val="20"/>
              </w:rPr>
            </w:pPr>
            <w:r w:rsidRPr="005717F6">
              <w:rPr>
                <w:sz w:val="20"/>
                <w:szCs w:val="20"/>
              </w:rPr>
              <w:t>zalewane osłonki –</w:t>
            </w:r>
            <w:r w:rsidRPr="005717F6">
              <w:rPr>
                <w:rFonts w:eastAsia="Times New Roman"/>
                <w:sz w:val="20"/>
                <w:szCs w:val="20"/>
              </w:rPr>
              <w:t xml:space="preserve"> </w:t>
            </w:r>
            <w:r w:rsidRPr="005717F6">
              <w:rPr>
                <w:rFonts w:eastAsia="Times New Roman"/>
                <w:b/>
                <w:sz w:val="20"/>
                <w:szCs w:val="20"/>
              </w:rPr>
              <w:t>0,50 m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jc w:val="center"/>
              <w:rPr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20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</w:tr>
      <w:tr w:rsidR="00425368" w:rsidTr="00324634">
        <w:tc>
          <w:tcPr>
            <w:tcW w:w="16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numPr>
                <w:ilvl w:val="0"/>
                <w:numId w:val="15"/>
              </w:numPr>
              <w:snapToGrid w:val="0"/>
              <w:spacing w:after="0"/>
              <w:ind w:left="360"/>
              <w:rPr>
                <w:rFonts w:cs="Tahoma"/>
                <w:sz w:val="20"/>
                <w:szCs w:val="20"/>
              </w:rPr>
            </w:pPr>
          </w:p>
        </w:tc>
        <w:tc>
          <w:tcPr>
            <w:tcW w:w="191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25368" w:rsidRPr="005717F6" w:rsidRDefault="00425368" w:rsidP="00324634">
            <w:pPr>
              <w:widowControl/>
              <w:suppressAutoHyphens w:val="0"/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sz w:val="20"/>
                <w:szCs w:val="20"/>
              </w:rPr>
              <w:t xml:space="preserve">Kabel sieciowy LAN RJ45 UTP,  </w:t>
            </w:r>
            <w:r w:rsidRPr="005717F6">
              <w:rPr>
                <w:sz w:val="20"/>
                <w:szCs w:val="20"/>
              </w:rPr>
              <w:t>CAT 5e, zalewane osłonki –</w:t>
            </w:r>
            <w:r w:rsidRPr="005717F6">
              <w:rPr>
                <w:rFonts w:eastAsia="Times New Roman"/>
                <w:sz w:val="20"/>
                <w:szCs w:val="20"/>
              </w:rPr>
              <w:t xml:space="preserve"> </w:t>
            </w:r>
            <w:r w:rsidRPr="005717F6">
              <w:rPr>
                <w:rFonts w:eastAsia="Times New Roman"/>
                <w:sz w:val="20"/>
                <w:szCs w:val="20"/>
              </w:rPr>
              <w:br/>
              <w:t xml:space="preserve">2 </w:t>
            </w:r>
            <w:r w:rsidRPr="005717F6">
              <w:rPr>
                <w:rFonts w:eastAsia="Times New Roman"/>
                <w:b/>
                <w:sz w:val="20"/>
                <w:szCs w:val="20"/>
              </w:rPr>
              <w:t>m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jc w:val="center"/>
              <w:rPr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6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324634">
            <w:pPr>
              <w:jc w:val="center"/>
            </w:pPr>
          </w:p>
        </w:tc>
      </w:tr>
      <w:tr w:rsidR="00425368" w:rsidTr="00324634">
        <w:tc>
          <w:tcPr>
            <w:tcW w:w="16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numPr>
                <w:ilvl w:val="0"/>
                <w:numId w:val="15"/>
              </w:numPr>
              <w:snapToGrid w:val="0"/>
              <w:spacing w:after="0"/>
              <w:ind w:left="360"/>
              <w:rPr>
                <w:rFonts w:cs="Tahoma"/>
                <w:sz w:val="20"/>
                <w:szCs w:val="20"/>
              </w:rPr>
            </w:pPr>
          </w:p>
        </w:tc>
        <w:tc>
          <w:tcPr>
            <w:tcW w:w="191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25368" w:rsidRPr="005717F6" w:rsidRDefault="00425368" w:rsidP="00324634">
            <w:pPr>
              <w:widowControl/>
              <w:suppressAutoHyphens w:val="0"/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sz w:val="20"/>
                <w:szCs w:val="20"/>
              </w:rPr>
              <w:t xml:space="preserve">Kabel sieciowy LAN RJ45 UTP,  </w:t>
            </w:r>
            <w:r w:rsidRPr="005717F6">
              <w:rPr>
                <w:sz w:val="20"/>
                <w:szCs w:val="20"/>
              </w:rPr>
              <w:t>CAT 5e, zalewane osłonki –</w:t>
            </w:r>
            <w:r w:rsidRPr="005717F6">
              <w:rPr>
                <w:rFonts w:eastAsia="Times New Roman"/>
                <w:sz w:val="20"/>
                <w:szCs w:val="20"/>
              </w:rPr>
              <w:t xml:space="preserve"> </w:t>
            </w:r>
            <w:r w:rsidRPr="005717F6">
              <w:rPr>
                <w:rFonts w:eastAsia="Times New Roman"/>
                <w:sz w:val="20"/>
                <w:szCs w:val="20"/>
              </w:rPr>
              <w:br/>
            </w:r>
            <w:r w:rsidRPr="005717F6">
              <w:rPr>
                <w:rFonts w:eastAsia="Times New Roman"/>
                <w:b/>
                <w:sz w:val="20"/>
                <w:szCs w:val="20"/>
              </w:rPr>
              <w:t>5 m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jc w:val="center"/>
              <w:rPr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8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324634">
            <w:pPr>
              <w:jc w:val="center"/>
            </w:pPr>
          </w:p>
        </w:tc>
      </w:tr>
      <w:tr w:rsidR="00425368" w:rsidTr="00324634">
        <w:tc>
          <w:tcPr>
            <w:tcW w:w="16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numPr>
                <w:ilvl w:val="0"/>
                <w:numId w:val="15"/>
              </w:numPr>
              <w:snapToGrid w:val="0"/>
              <w:spacing w:after="0"/>
              <w:ind w:left="360"/>
              <w:rPr>
                <w:rFonts w:cs="Tahoma"/>
                <w:sz w:val="20"/>
                <w:szCs w:val="20"/>
              </w:rPr>
            </w:pPr>
          </w:p>
        </w:tc>
        <w:tc>
          <w:tcPr>
            <w:tcW w:w="191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25368" w:rsidRPr="005717F6" w:rsidRDefault="00425368" w:rsidP="00324634">
            <w:pPr>
              <w:widowControl/>
              <w:suppressAutoHyphens w:val="0"/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sz w:val="20"/>
                <w:szCs w:val="20"/>
              </w:rPr>
              <w:t xml:space="preserve">Kabel sieciowy LAN RJ45 UTP,  </w:t>
            </w:r>
            <w:r w:rsidRPr="005717F6">
              <w:rPr>
                <w:sz w:val="20"/>
                <w:szCs w:val="20"/>
              </w:rPr>
              <w:t>CAT 6e, zalewane osłonki –</w:t>
            </w:r>
            <w:r w:rsidRPr="005717F6">
              <w:rPr>
                <w:rFonts w:eastAsia="Times New Roman"/>
                <w:sz w:val="20"/>
                <w:szCs w:val="20"/>
              </w:rPr>
              <w:t xml:space="preserve"> </w:t>
            </w:r>
            <w:r w:rsidRPr="005717F6">
              <w:rPr>
                <w:rFonts w:eastAsia="Times New Roman"/>
                <w:sz w:val="20"/>
                <w:szCs w:val="20"/>
              </w:rPr>
              <w:br/>
            </w:r>
            <w:r w:rsidRPr="005717F6">
              <w:rPr>
                <w:rFonts w:eastAsia="Times New Roman"/>
                <w:b/>
                <w:sz w:val="20"/>
                <w:szCs w:val="20"/>
              </w:rPr>
              <w:t>5 m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jc w:val="center"/>
              <w:rPr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5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324634">
            <w:pPr>
              <w:jc w:val="center"/>
            </w:pPr>
          </w:p>
        </w:tc>
      </w:tr>
      <w:tr w:rsidR="00425368" w:rsidTr="00324634">
        <w:tc>
          <w:tcPr>
            <w:tcW w:w="16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numPr>
                <w:ilvl w:val="0"/>
                <w:numId w:val="15"/>
              </w:numPr>
              <w:snapToGrid w:val="0"/>
              <w:spacing w:after="0"/>
              <w:ind w:left="360"/>
              <w:rPr>
                <w:rFonts w:cs="Tahoma"/>
                <w:sz w:val="20"/>
                <w:szCs w:val="20"/>
              </w:rPr>
            </w:pPr>
          </w:p>
        </w:tc>
        <w:tc>
          <w:tcPr>
            <w:tcW w:w="191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25368" w:rsidRPr="005717F6" w:rsidRDefault="00425368" w:rsidP="00324634">
            <w:pPr>
              <w:widowControl/>
              <w:suppressAutoHyphens w:val="0"/>
              <w:rPr>
                <w:rFonts w:eastAsia="Times New Roman"/>
                <w:b/>
                <w:sz w:val="20"/>
                <w:szCs w:val="20"/>
              </w:rPr>
            </w:pPr>
            <w:r w:rsidRPr="005717F6">
              <w:rPr>
                <w:rFonts w:eastAsia="Times New Roman"/>
                <w:b/>
                <w:sz w:val="20"/>
                <w:szCs w:val="20"/>
              </w:rPr>
              <w:t>Zasilacz komputerowy</w:t>
            </w:r>
          </w:p>
          <w:p w:rsidR="00425368" w:rsidRPr="005717F6" w:rsidRDefault="00425368" w:rsidP="00324634">
            <w:pPr>
              <w:widowControl/>
              <w:suppressAutoHyphens w:val="0"/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b/>
                <w:sz w:val="20"/>
                <w:szCs w:val="20"/>
              </w:rPr>
              <w:t xml:space="preserve">- </w:t>
            </w:r>
            <w:r w:rsidRPr="005717F6">
              <w:rPr>
                <w:rFonts w:eastAsia="Times New Roman"/>
                <w:sz w:val="20"/>
                <w:szCs w:val="20"/>
              </w:rPr>
              <w:t>moc – min. 400 Wat</w:t>
            </w:r>
          </w:p>
          <w:p w:rsidR="00425368" w:rsidRPr="005717F6" w:rsidRDefault="00425368" w:rsidP="00324634">
            <w:pPr>
              <w:widowControl/>
              <w:suppressAutoHyphens w:val="0"/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sz w:val="20"/>
                <w:szCs w:val="20"/>
              </w:rPr>
              <w:t>- format ATX</w:t>
            </w:r>
          </w:p>
          <w:p w:rsidR="00425368" w:rsidRPr="005717F6" w:rsidRDefault="00425368" w:rsidP="00324634">
            <w:pPr>
              <w:widowControl/>
              <w:suppressAutoHyphens w:val="0"/>
              <w:rPr>
                <w:sz w:val="20"/>
                <w:szCs w:val="20"/>
              </w:rPr>
            </w:pPr>
            <w:r w:rsidRPr="005717F6">
              <w:rPr>
                <w:rFonts w:eastAsia="Times New Roman"/>
                <w:sz w:val="20"/>
                <w:szCs w:val="20"/>
              </w:rPr>
              <w:t xml:space="preserve">- </w:t>
            </w:r>
            <w:r w:rsidRPr="005717F6">
              <w:rPr>
                <w:sz w:val="20"/>
                <w:szCs w:val="20"/>
              </w:rPr>
              <w:t>ilość wtyczek zasilających 4-pin (HDD/ODD) – min. 2 szt.</w:t>
            </w:r>
          </w:p>
          <w:p w:rsidR="00425368" w:rsidRPr="005717F6" w:rsidRDefault="00425368" w:rsidP="00324634">
            <w:pPr>
              <w:widowControl/>
              <w:suppressAutoHyphens w:val="0"/>
              <w:rPr>
                <w:rFonts w:eastAsia="Times New Roman"/>
                <w:sz w:val="20"/>
                <w:szCs w:val="20"/>
              </w:rPr>
            </w:pPr>
            <w:r w:rsidRPr="005717F6">
              <w:rPr>
                <w:sz w:val="20"/>
                <w:szCs w:val="20"/>
              </w:rPr>
              <w:t>- ilość wtyczek zasilających Serial ATA – min. 2 szt.</w:t>
            </w:r>
          </w:p>
          <w:p w:rsidR="00425368" w:rsidRPr="005717F6" w:rsidRDefault="00425368" w:rsidP="00324634">
            <w:pPr>
              <w:widowControl/>
              <w:suppressAutoHyphens w:val="0"/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sz w:val="20"/>
                <w:szCs w:val="20"/>
              </w:rPr>
              <w:t>- ilość wentylatorów – min. 1 szt.</w:t>
            </w:r>
          </w:p>
          <w:p w:rsidR="00425368" w:rsidRPr="005717F6" w:rsidRDefault="00425368" w:rsidP="00324634">
            <w:pPr>
              <w:widowControl/>
              <w:suppressAutoHyphens w:val="0"/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sz w:val="20"/>
                <w:szCs w:val="20"/>
              </w:rPr>
              <w:t xml:space="preserve">- zabezpieczenia: </w:t>
            </w:r>
            <w:r w:rsidRPr="005717F6">
              <w:rPr>
                <w:sz w:val="20"/>
                <w:szCs w:val="20"/>
              </w:rPr>
              <w:t>OVP (zabezpieczenie przed zbyt wysokim napięciem), OLP (zabezpieczenie przeciążeniowe),  SCP (zabezpieczenie przeciwzwarciowe)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jc w:val="center"/>
              <w:rPr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4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</w:tr>
      <w:tr w:rsidR="00425368" w:rsidTr="00324634">
        <w:tc>
          <w:tcPr>
            <w:tcW w:w="16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numPr>
                <w:ilvl w:val="0"/>
                <w:numId w:val="15"/>
              </w:numPr>
              <w:snapToGrid w:val="0"/>
              <w:spacing w:after="0"/>
              <w:ind w:left="360"/>
              <w:rPr>
                <w:rFonts w:cs="Tahoma"/>
                <w:sz w:val="20"/>
                <w:szCs w:val="20"/>
              </w:rPr>
            </w:pPr>
          </w:p>
        </w:tc>
        <w:tc>
          <w:tcPr>
            <w:tcW w:w="191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25368" w:rsidRPr="005717F6" w:rsidRDefault="00425368" w:rsidP="00324634">
            <w:pPr>
              <w:widowControl/>
              <w:suppressAutoHyphens w:val="0"/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b/>
                <w:sz w:val="20"/>
                <w:szCs w:val="20"/>
              </w:rPr>
              <w:t>Nagrywarka DVD</w:t>
            </w:r>
            <w:r w:rsidRPr="005717F6">
              <w:rPr>
                <w:rFonts w:eastAsia="Times New Roman"/>
                <w:sz w:val="20"/>
                <w:szCs w:val="20"/>
              </w:rPr>
              <w:t xml:space="preserve"> </w:t>
            </w:r>
          </w:p>
          <w:p w:rsidR="00425368" w:rsidRPr="005717F6" w:rsidRDefault="00425368" w:rsidP="00324634">
            <w:pPr>
              <w:widowControl/>
              <w:suppressAutoHyphens w:val="0"/>
              <w:rPr>
                <w:rFonts w:eastAsia="Times New Roman"/>
                <w:sz w:val="20"/>
                <w:szCs w:val="20"/>
              </w:rPr>
            </w:pPr>
            <w:r w:rsidRPr="005717F6">
              <w:rPr>
                <w:sz w:val="20"/>
                <w:szCs w:val="20"/>
              </w:rPr>
              <w:t>- napędu optycznego:  odczyt + zapis</w:t>
            </w:r>
          </w:p>
          <w:p w:rsidR="00425368" w:rsidRPr="005717F6" w:rsidRDefault="00425368" w:rsidP="00324634">
            <w:pPr>
              <w:widowControl/>
              <w:suppressAutoHyphens w:val="0"/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sz w:val="20"/>
                <w:szCs w:val="20"/>
              </w:rPr>
              <w:t>- wewnętrzny,</w:t>
            </w:r>
          </w:p>
          <w:p w:rsidR="00425368" w:rsidRPr="005717F6" w:rsidRDefault="00425368" w:rsidP="00324634">
            <w:pPr>
              <w:widowControl/>
              <w:suppressAutoHyphens w:val="0"/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sz w:val="20"/>
                <w:szCs w:val="20"/>
              </w:rPr>
              <w:t xml:space="preserve">- </w:t>
            </w:r>
            <w:r w:rsidRPr="005717F6">
              <w:rPr>
                <w:sz w:val="20"/>
                <w:szCs w:val="20"/>
              </w:rPr>
              <w:t>maksymalna pojemność nagrywanego nośnika – 8,5 GB</w:t>
            </w:r>
          </w:p>
          <w:p w:rsidR="00425368" w:rsidRPr="005717F6" w:rsidRDefault="00425368" w:rsidP="00324634">
            <w:pPr>
              <w:widowControl/>
              <w:suppressAutoHyphens w:val="0"/>
              <w:rPr>
                <w:sz w:val="20"/>
                <w:szCs w:val="20"/>
              </w:rPr>
            </w:pPr>
            <w:r w:rsidRPr="005717F6">
              <w:rPr>
                <w:rFonts w:eastAsia="Times New Roman"/>
                <w:sz w:val="20"/>
                <w:szCs w:val="20"/>
              </w:rPr>
              <w:t>- c</w:t>
            </w:r>
            <w:r w:rsidRPr="005717F6">
              <w:rPr>
                <w:sz w:val="20"/>
                <w:szCs w:val="20"/>
              </w:rPr>
              <w:t>zas dostępu (CD) – max 150ms</w:t>
            </w:r>
          </w:p>
          <w:p w:rsidR="00425368" w:rsidRPr="005717F6" w:rsidRDefault="00425368" w:rsidP="00324634">
            <w:pPr>
              <w:widowControl/>
              <w:suppressAutoHyphens w:val="0"/>
              <w:rPr>
                <w:sz w:val="20"/>
                <w:szCs w:val="20"/>
              </w:rPr>
            </w:pPr>
            <w:r w:rsidRPr="005717F6">
              <w:rPr>
                <w:sz w:val="20"/>
                <w:szCs w:val="20"/>
              </w:rPr>
              <w:t>- czas dostępu (DVD) –  max 160ms</w:t>
            </w:r>
          </w:p>
          <w:p w:rsidR="00425368" w:rsidRPr="005717F6" w:rsidRDefault="00425368" w:rsidP="00324634">
            <w:pPr>
              <w:widowControl/>
              <w:suppressAutoHyphens w:val="0"/>
              <w:rPr>
                <w:sz w:val="20"/>
                <w:szCs w:val="20"/>
              </w:rPr>
            </w:pPr>
            <w:r w:rsidRPr="005717F6">
              <w:rPr>
                <w:sz w:val="20"/>
                <w:szCs w:val="20"/>
              </w:rPr>
              <w:t>- pojemność bufora – min. 1,5MB</w:t>
            </w:r>
          </w:p>
          <w:p w:rsidR="00425368" w:rsidRPr="005717F6" w:rsidRDefault="00425368" w:rsidP="00324634">
            <w:pPr>
              <w:widowControl/>
              <w:suppressAutoHyphens w:val="0"/>
              <w:rPr>
                <w:sz w:val="20"/>
                <w:szCs w:val="20"/>
              </w:rPr>
            </w:pPr>
            <w:r w:rsidRPr="005717F6">
              <w:rPr>
                <w:sz w:val="20"/>
                <w:szCs w:val="20"/>
              </w:rPr>
              <w:t>- interfejs – SATA</w:t>
            </w:r>
          </w:p>
          <w:p w:rsidR="00425368" w:rsidRPr="005717F6" w:rsidRDefault="00425368" w:rsidP="00324634">
            <w:pPr>
              <w:widowControl/>
              <w:suppressAutoHyphens w:val="0"/>
              <w:rPr>
                <w:sz w:val="20"/>
                <w:szCs w:val="20"/>
              </w:rPr>
            </w:pPr>
            <w:r w:rsidRPr="005717F6">
              <w:rPr>
                <w:rFonts w:eastAsia="Times New Roman"/>
                <w:sz w:val="20"/>
                <w:szCs w:val="20"/>
              </w:rPr>
              <w:t xml:space="preserve">- </w:t>
            </w:r>
            <w:r w:rsidRPr="005717F6">
              <w:rPr>
                <w:sz w:val="20"/>
                <w:szCs w:val="20"/>
              </w:rPr>
              <w:t>szybkości odczytu CD-ROM – min. 48x</w:t>
            </w:r>
          </w:p>
          <w:p w:rsidR="00425368" w:rsidRPr="005717F6" w:rsidRDefault="00425368" w:rsidP="00324634">
            <w:pPr>
              <w:widowControl/>
              <w:suppressAutoHyphens w:val="0"/>
              <w:rPr>
                <w:sz w:val="20"/>
                <w:szCs w:val="20"/>
              </w:rPr>
            </w:pPr>
            <w:r w:rsidRPr="005717F6">
              <w:rPr>
                <w:sz w:val="20"/>
                <w:szCs w:val="20"/>
              </w:rPr>
              <w:t xml:space="preserve">- szybkości zapisu </w:t>
            </w:r>
            <w:proofErr w:type="spellStart"/>
            <w:r w:rsidRPr="005717F6">
              <w:rPr>
                <w:sz w:val="20"/>
                <w:szCs w:val="20"/>
              </w:rPr>
              <w:t>CD-R</w:t>
            </w:r>
            <w:proofErr w:type="spellEnd"/>
            <w:r w:rsidRPr="005717F6">
              <w:rPr>
                <w:sz w:val="20"/>
                <w:szCs w:val="20"/>
              </w:rPr>
              <w:t xml:space="preserve"> – min. 48 x</w:t>
            </w:r>
          </w:p>
          <w:p w:rsidR="00425368" w:rsidRPr="005717F6" w:rsidRDefault="00425368" w:rsidP="00324634">
            <w:pPr>
              <w:widowControl/>
              <w:suppressAutoHyphens w:val="0"/>
              <w:rPr>
                <w:sz w:val="20"/>
                <w:szCs w:val="20"/>
              </w:rPr>
            </w:pPr>
            <w:r w:rsidRPr="005717F6">
              <w:rPr>
                <w:sz w:val="20"/>
                <w:szCs w:val="20"/>
              </w:rPr>
              <w:t xml:space="preserve">- szybkości zapisu </w:t>
            </w:r>
            <w:proofErr w:type="spellStart"/>
            <w:r w:rsidRPr="005717F6">
              <w:rPr>
                <w:sz w:val="20"/>
                <w:szCs w:val="20"/>
              </w:rPr>
              <w:t>CD-RW</w:t>
            </w:r>
            <w:proofErr w:type="spellEnd"/>
            <w:r w:rsidRPr="005717F6">
              <w:rPr>
                <w:sz w:val="20"/>
                <w:szCs w:val="20"/>
              </w:rPr>
              <w:t xml:space="preserve"> – min. 24 x</w:t>
            </w:r>
          </w:p>
          <w:p w:rsidR="00425368" w:rsidRPr="005717F6" w:rsidRDefault="00425368" w:rsidP="00324634">
            <w:pPr>
              <w:widowControl/>
              <w:suppressAutoHyphens w:val="0"/>
              <w:rPr>
                <w:sz w:val="20"/>
                <w:szCs w:val="20"/>
              </w:rPr>
            </w:pPr>
            <w:r w:rsidRPr="005717F6">
              <w:rPr>
                <w:sz w:val="20"/>
                <w:szCs w:val="20"/>
              </w:rPr>
              <w:t xml:space="preserve">- szybkości odczytu </w:t>
            </w:r>
            <w:proofErr w:type="spellStart"/>
            <w:r w:rsidRPr="005717F6">
              <w:rPr>
                <w:sz w:val="20"/>
                <w:szCs w:val="20"/>
              </w:rPr>
              <w:t>DVD-ROM</w:t>
            </w:r>
            <w:proofErr w:type="spellEnd"/>
            <w:r w:rsidRPr="005717F6">
              <w:rPr>
                <w:sz w:val="20"/>
                <w:szCs w:val="20"/>
              </w:rPr>
              <w:t xml:space="preserve"> – min. 16 x</w:t>
            </w:r>
          </w:p>
          <w:p w:rsidR="00425368" w:rsidRPr="005717F6" w:rsidRDefault="00425368" w:rsidP="00324634">
            <w:pPr>
              <w:widowControl/>
              <w:suppressAutoHyphens w:val="0"/>
              <w:rPr>
                <w:sz w:val="20"/>
                <w:szCs w:val="20"/>
              </w:rPr>
            </w:pPr>
            <w:r w:rsidRPr="005717F6">
              <w:rPr>
                <w:sz w:val="20"/>
                <w:szCs w:val="20"/>
              </w:rPr>
              <w:t xml:space="preserve">- szybkości zapisu </w:t>
            </w:r>
            <w:proofErr w:type="spellStart"/>
            <w:r w:rsidRPr="005717F6">
              <w:rPr>
                <w:sz w:val="20"/>
                <w:szCs w:val="20"/>
              </w:rPr>
              <w:t>DVD-R</w:t>
            </w:r>
            <w:proofErr w:type="spellEnd"/>
            <w:r w:rsidRPr="005717F6">
              <w:rPr>
                <w:sz w:val="20"/>
                <w:szCs w:val="20"/>
              </w:rPr>
              <w:t xml:space="preserve"> – min. 24 x</w:t>
            </w:r>
          </w:p>
          <w:p w:rsidR="00425368" w:rsidRPr="005717F6" w:rsidRDefault="00425368" w:rsidP="00324634">
            <w:pPr>
              <w:widowControl/>
              <w:suppressAutoHyphens w:val="0"/>
              <w:rPr>
                <w:sz w:val="20"/>
                <w:szCs w:val="20"/>
              </w:rPr>
            </w:pPr>
            <w:r w:rsidRPr="005717F6">
              <w:rPr>
                <w:sz w:val="20"/>
                <w:szCs w:val="20"/>
              </w:rPr>
              <w:t xml:space="preserve">- szybkości zapisu </w:t>
            </w:r>
            <w:proofErr w:type="spellStart"/>
            <w:r w:rsidRPr="005717F6">
              <w:rPr>
                <w:sz w:val="20"/>
                <w:szCs w:val="20"/>
              </w:rPr>
              <w:t>DVD-RW</w:t>
            </w:r>
            <w:proofErr w:type="spellEnd"/>
            <w:r w:rsidRPr="005717F6">
              <w:rPr>
                <w:sz w:val="20"/>
                <w:szCs w:val="20"/>
              </w:rPr>
              <w:t xml:space="preserve"> – min. 6 x</w:t>
            </w:r>
          </w:p>
          <w:p w:rsidR="00425368" w:rsidRPr="005717F6" w:rsidRDefault="00425368" w:rsidP="00324634">
            <w:pPr>
              <w:widowControl/>
              <w:suppressAutoHyphens w:val="0"/>
              <w:rPr>
                <w:sz w:val="20"/>
                <w:szCs w:val="20"/>
              </w:rPr>
            </w:pPr>
            <w:r w:rsidRPr="005717F6">
              <w:rPr>
                <w:sz w:val="20"/>
                <w:szCs w:val="20"/>
              </w:rPr>
              <w:t xml:space="preserve">- szybkości zapisu </w:t>
            </w:r>
            <w:proofErr w:type="spellStart"/>
            <w:r w:rsidRPr="005717F6">
              <w:rPr>
                <w:sz w:val="20"/>
                <w:szCs w:val="20"/>
              </w:rPr>
              <w:t>DVD+R</w:t>
            </w:r>
            <w:proofErr w:type="spellEnd"/>
            <w:r w:rsidRPr="005717F6">
              <w:rPr>
                <w:sz w:val="20"/>
                <w:szCs w:val="20"/>
              </w:rPr>
              <w:t xml:space="preserve"> – min. 24 x</w:t>
            </w:r>
          </w:p>
          <w:p w:rsidR="00425368" w:rsidRPr="005717F6" w:rsidRDefault="00425368" w:rsidP="00324634">
            <w:pPr>
              <w:widowControl/>
              <w:suppressAutoHyphens w:val="0"/>
              <w:rPr>
                <w:sz w:val="20"/>
                <w:szCs w:val="20"/>
              </w:rPr>
            </w:pPr>
            <w:r w:rsidRPr="005717F6">
              <w:rPr>
                <w:sz w:val="20"/>
                <w:szCs w:val="20"/>
              </w:rPr>
              <w:t xml:space="preserve">- szybkości zapisu </w:t>
            </w:r>
            <w:proofErr w:type="spellStart"/>
            <w:r w:rsidRPr="005717F6">
              <w:rPr>
                <w:sz w:val="20"/>
                <w:szCs w:val="20"/>
              </w:rPr>
              <w:t>DVD+RW</w:t>
            </w:r>
            <w:proofErr w:type="spellEnd"/>
            <w:r w:rsidRPr="005717F6">
              <w:rPr>
                <w:sz w:val="20"/>
                <w:szCs w:val="20"/>
              </w:rPr>
              <w:t xml:space="preserve"> – min. 8 x</w:t>
            </w:r>
          </w:p>
          <w:p w:rsidR="00425368" w:rsidRPr="005717F6" w:rsidRDefault="00425368" w:rsidP="00324634">
            <w:pPr>
              <w:widowControl/>
              <w:suppressAutoHyphens w:val="0"/>
              <w:rPr>
                <w:rFonts w:eastAsia="Times New Roman"/>
                <w:sz w:val="20"/>
                <w:szCs w:val="20"/>
              </w:rPr>
            </w:pPr>
            <w:r w:rsidRPr="005717F6">
              <w:rPr>
                <w:sz w:val="20"/>
                <w:szCs w:val="20"/>
              </w:rPr>
              <w:t xml:space="preserve">- szybkości zapisu </w:t>
            </w:r>
            <w:proofErr w:type="spellStart"/>
            <w:r w:rsidRPr="005717F6">
              <w:rPr>
                <w:sz w:val="20"/>
                <w:szCs w:val="20"/>
              </w:rPr>
              <w:t>DVD+R</w:t>
            </w:r>
            <w:proofErr w:type="spellEnd"/>
            <w:r w:rsidRPr="005717F6">
              <w:rPr>
                <w:sz w:val="20"/>
                <w:szCs w:val="20"/>
              </w:rPr>
              <w:t xml:space="preserve"> (dwuwarstwowa) – min. 12 x</w:t>
            </w:r>
          </w:p>
          <w:p w:rsidR="00425368" w:rsidRPr="005717F6" w:rsidRDefault="00425368" w:rsidP="00324634">
            <w:pPr>
              <w:widowControl/>
              <w:suppressAutoHyphens w:val="0"/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sz w:val="20"/>
                <w:szCs w:val="20"/>
              </w:rPr>
              <w:t xml:space="preserve">- kolor przedniego </w:t>
            </w:r>
            <w:proofErr w:type="spellStart"/>
            <w:r w:rsidRPr="005717F6">
              <w:rPr>
                <w:rFonts w:eastAsia="Times New Roman"/>
                <w:sz w:val="20"/>
                <w:szCs w:val="20"/>
              </w:rPr>
              <w:t>panela</w:t>
            </w:r>
            <w:proofErr w:type="spellEnd"/>
            <w:r w:rsidRPr="005717F6">
              <w:rPr>
                <w:rFonts w:eastAsia="Times New Roman"/>
                <w:sz w:val="20"/>
                <w:szCs w:val="20"/>
              </w:rPr>
              <w:t xml:space="preserve"> - czarny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jc w:val="center"/>
              <w:rPr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2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</w:tr>
      <w:tr w:rsidR="00425368" w:rsidTr="00324634">
        <w:tc>
          <w:tcPr>
            <w:tcW w:w="16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numPr>
                <w:ilvl w:val="0"/>
                <w:numId w:val="15"/>
              </w:numPr>
              <w:snapToGrid w:val="0"/>
              <w:spacing w:after="0"/>
              <w:ind w:left="360"/>
              <w:rPr>
                <w:rFonts w:cs="Tahoma"/>
                <w:sz w:val="20"/>
                <w:szCs w:val="20"/>
              </w:rPr>
            </w:pPr>
          </w:p>
        </w:tc>
        <w:tc>
          <w:tcPr>
            <w:tcW w:w="191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25368" w:rsidRPr="005717F6" w:rsidRDefault="00425368" w:rsidP="00324634">
            <w:pPr>
              <w:widowControl/>
              <w:suppressAutoHyphens w:val="0"/>
              <w:rPr>
                <w:b/>
                <w:sz w:val="20"/>
                <w:szCs w:val="20"/>
              </w:rPr>
            </w:pPr>
            <w:r w:rsidRPr="005717F6">
              <w:rPr>
                <w:rFonts w:eastAsia="Times New Roman"/>
                <w:b/>
                <w:sz w:val="20"/>
                <w:szCs w:val="20"/>
              </w:rPr>
              <w:t>Przełącznik (</w:t>
            </w:r>
            <w:proofErr w:type="spellStart"/>
            <w:r w:rsidRPr="005717F6">
              <w:rPr>
                <w:rFonts w:eastAsia="Times New Roman"/>
                <w:b/>
                <w:sz w:val="20"/>
                <w:szCs w:val="20"/>
              </w:rPr>
              <w:t>Switch</w:t>
            </w:r>
            <w:proofErr w:type="spellEnd"/>
            <w:r w:rsidRPr="005717F6">
              <w:rPr>
                <w:rFonts w:eastAsia="Times New Roman"/>
                <w:b/>
                <w:sz w:val="20"/>
                <w:szCs w:val="20"/>
              </w:rPr>
              <w:t>)</w:t>
            </w:r>
            <w:r w:rsidRPr="005717F6">
              <w:rPr>
                <w:rFonts w:eastAsia="Times New Roman"/>
                <w:sz w:val="20"/>
                <w:szCs w:val="20"/>
              </w:rPr>
              <w:t xml:space="preserve"> o parametrach min:</w:t>
            </w:r>
          </w:p>
          <w:p w:rsidR="00425368" w:rsidRPr="005717F6" w:rsidRDefault="00425368" w:rsidP="00324634">
            <w:pPr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bCs/>
                <w:sz w:val="20"/>
                <w:szCs w:val="20"/>
              </w:rPr>
              <w:t>Porty sieciowe</w:t>
            </w:r>
          </w:p>
          <w:p w:rsidR="00425368" w:rsidRPr="005717F6" w:rsidRDefault="00425368" w:rsidP="00324634">
            <w:pPr>
              <w:widowControl/>
              <w:numPr>
                <w:ilvl w:val="0"/>
                <w:numId w:val="16"/>
              </w:numPr>
              <w:suppressAutoHyphens w:val="0"/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sz w:val="20"/>
                <w:szCs w:val="20"/>
              </w:rPr>
              <w:t>8 x 1000Mb/s</w:t>
            </w:r>
          </w:p>
          <w:p w:rsidR="00425368" w:rsidRPr="005717F6" w:rsidRDefault="00425368" w:rsidP="00324634">
            <w:pPr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bCs/>
                <w:sz w:val="20"/>
                <w:szCs w:val="20"/>
              </w:rPr>
              <w:t>Metoda przekazywania ramek</w:t>
            </w:r>
          </w:p>
          <w:p w:rsidR="00425368" w:rsidRPr="005717F6" w:rsidRDefault="00425368" w:rsidP="00324634">
            <w:pPr>
              <w:widowControl/>
              <w:numPr>
                <w:ilvl w:val="0"/>
                <w:numId w:val="17"/>
              </w:numPr>
              <w:suppressAutoHyphens w:val="0"/>
              <w:rPr>
                <w:rFonts w:eastAsia="Times New Roman"/>
                <w:sz w:val="20"/>
                <w:szCs w:val="20"/>
              </w:rPr>
            </w:pPr>
            <w:proofErr w:type="spellStart"/>
            <w:r w:rsidRPr="005717F6">
              <w:rPr>
                <w:rFonts w:eastAsia="Times New Roman"/>
                <w:sz w:val="20"/>
                <w:szCs w:val="20"/>
              </w:rPr>
              <w:t>Store-and-forward</w:t>
            </w:r>
            <w:proofErr w:type="spellEnd"/>
          </w:p>
          <w:p w:rsidR="00425368" w:rsidRPr="005717F6" w:rsidRDefault="00425368" w:rsidP="00324634">
            <w:pPr>
              <w:widowControl/>
              <w:numPr>
                <w:ilvl w:val="0"/>
                <w:numId w:val="17"/>
              </w:numPr>
              <w:suppressAutoHyphens w:val="0"/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sz w:val="20"/>
                <w:szCs w:val="20"/>
              </w:rPr>
              <w:lastRenderedPageBreak/>
              <w:t>Bufor - 192 KB</w:t>
            </w:r>
          </w:p>
          <w:p w:rsidR="00425368" w:rsidRPr="005717F6" w:rsidRDefault="00425368" w:rsidP="00324634">
            <w:pPr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bCs/>
                <w:sz w:val="20"/>
                <w:szCs w:val="20"/>
              </w:rPr>
              <w:t>Wydajność</w:t>
            </w:r>
          </w:p>
          <w:p w:rsidR="00425368" w:rsidRPr="005717F6" w:rsidRDefault="00425368" w:rsidP="00324634">
            <w:pPr>
              <w:widowControl/>
              <w:numPr>
                <w:ilvl w:val="0"/>
                <w:numId w:val="18"/>
              </w:numPr>
              <w:suppressAutoHyphens w:val="0"/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sz w:val="20"/>
                <w:szCs w:val="20"/>
              </w:rPr>
              <w:t xml:space="preserve">Przepustowość: </w:t>
            </w:r>
            <w:r w:rsidRPr="005717F6">
              <w:rPr>
                <w:rFonts w:eastAsia="Times New Roman"/>
                <w:sz w:val="20"/>
                <w:szCs w:val="20"/>
              </w:rPr>
              <w:br/>
              <w:t xml:space="preserve">16 </w:t>
            </w:r>
            <w:proofErr w:type="spellStart"/>
            <w:r w:rsidRPr="005717F6">
              <w:rPr>
                <w:rFonts w:eastAsia="Times New Roman"/>
                <w:sz w:val="20"/>
                <w:szCs w:val="20"/>
              </w:rPr>
              <w:t>Gbps</w:t>
            </w:r>
            <w:proofErr w:type="spellEnd"/>
            <w:r w:rsidRPr="005717F6">
              <w:rPr>
                <w:rFonts w:eastAsia="Times New Roman"/>
                <w:sz w:val="20"/>
                <w:szCs w:val="20"/>
              </w:rPr>
              <w:t xml:space="preserve"> (</w:t>
            </w:r>
            <w:proofErr w:type="spellStart"/>
            <w:r w:rsidRPr="005717F6">
              <w:rPr>
                <w:rFonts w:eastAsia="Times New Roman"/>
                <w:sz w:val="20"/>
                <w:szCs w:val="20"/>
              </w:rPr>
              <w:t>non-blocking</w:t>
            </w:r>
            <w:proofErr w:type="spellEnd"/>
            <w:r w:rsidRPr="005717F6">
              <w:rPr>
                <w:rFonts w:eastAsia="Times New Roman"/>
                <w:sz w:val="20"/>
                <w:szCs w:val="20"/>
              </w:rPr>
              <w:t>)</w:t>
            </w:r>
          </w:p>
          <w:p w:rsidR="00425368" w:rsidRPr="005717F6" w:rsidRDefault="00425368" w:rsidP="00324634">
            <w:pPr>
              <w:widowControl/>
              <w:numPr>
                <w:ilvl w:val="0"/>
                <w:numId w:val="18"/>
              </w:numPr>
              <w:suppressAutoHyphens w:val="0"/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sz w:val="20"/>
                <w:szCs w:val="20"/>
              </w:rPr>
              <w:t xml:space="preserve">Prędkość przekazywania ramek </w:t>
            </w:r>
            <w:r w:rsidRPr="005717F6">
              <w:rPr>
                <w:rFonts w:eastAsia="Times New Roman"/>
                <w:sz w:val="20"/>
                <w:szCs w:val="20"/>
              </w:rPr>
              <w:br/>
              <w:t xml:space="preserve">- 10 </w:t>
            </w:r>
            <w:proofErr w:type="spellStart"/>
            <w:r w:rsidRPr="005717F6">
              <w:rPr>
                <w:rFonts w:eastAsia="Times New Roman"/>
                <w:sz w:val="20"/>
                <w:szCs w:val="20"/>
              </w:rPr>
              <w:t>Mbps</w:t>
            </w:r>
            <w:proofErr w:type="spellEnd"/>
            <w:r w:rsidRPr="005717F6">
              <w:rPr>
                <w:rFonts w:eastAsia="Times New Roman"/>
                <w:sz w:val="20"/>
                <w:szCs w:val="20"/>
              </w:rPr>
              <w:t xml:space="preserve"> port: 14,800 pakietów/s </w:t>
            </w:r>
            <w:r w:rsidRPr="005717F6">
              <w:rPr>
                <w:rFonts w:eastAsia="Times New Roman"/>
                <w:sz w:val="20"/>
                <w:szCs w:val="20"/>
              </w:rPr>
              <w:br/>
              <w:t xml:space="preserve">- 100 </w:t>
            </w:r>
            <w:proofErr w:type="spellStart"/>
            <w:r w:rsidRPr="005717F6">
              <w:rPr>
                <w:rFonts w:eastAsia="Times New Roman"/>
                <w:sz w:val="20"/>
                <w:szCs w:val="20"/>
              </w:rPr>
              <w:t>Mbps</w:t>
            </w:r>
            <w:proofErr w:type="spellEnd"/>
            <w:r w:rsidRPr="005717F6">
              <w:rPr>
                <w:rFonts w:eastAsia="Times New Roman"/>
                <w:sz w:val="20"/>
                <w:szCs w:val="20"/>
              </w:rPr>
              <w:t xml:space="preserve"> port: 148,000 pakietów/s </w:t>
            </w:r>
            <w:r w:rsidRPr="005717F6">
              <w:rPr>
                <w:rFonts w:eastAsia="Times New Roman"/>
                <w:sz w:val="20"/>
                <w:szCs w:val="20"/>
              </w:rPr>
              <w:br/>
              <w:t xml:space="preserve">- 1000 </w:t>
            </w:r>
            <w:proofErr w:type="spellStart"/>
            <w:r w:rsidRPr="005717F6">
              <w:rPr>
                <w:rFonts w:eastAsia="Times New Roman"/>
                <w:sz w:val="20"/>
                <w:szCs w:val="20"/>
              </w:rPr>
              <w:t>Mbps</w:t>
            </w:r>
            <w:proofErr w:type="spellEnd"/>
            <w:r w:rsidRPr="005717F6">
              <w:rPr>
                <w:rFonts w:eastAsia="Times New Roman"/>
                <w:sz w:val="20"/>
                <w:szCs w:val="20"/>
              </w:rPr>
              <w:t xml:space="preserve"> port: 1,480,000 pakietów/s</w:t>
            </w:r>
          </w:p>
          <w:p w:rsidR="00425368" w:rsidRPr="005717F6" w:rsidRDefault="00425368" w:rsidP="00324634">
            <w:pPr>
              <w:widowControl/>
              <w:numPr>
                <w:ilvl w:val="0"/>
                <w:numId w:val="18"/>
              </w:numPr>
              <w:suppressAutoHyphens w:val="0"/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sz w:val="20"/>
                <w:szCs w:val="20"/>
              </w:rPr>
              <w:t xml:space="preserve">Opóźnienia dla pakietu 1,5k: </w:t>
            </w:r>
            <w:r w:rsidRPr="005717F6">
              <w:rPr>
                <w:rFonts w:eastAsia="Times New Roman"/>
                <w:sz w:val="20"/>
                <w:szCs w:val="20"/>
              </w:rPr>
              <w:br/>
              <w:t xml:space="preserve">- 10 </w:t>
            </w:r>
            <w:proofErr w:type="spellStart"/>
            <w:r w:rsidRPr="005717F6">
              <w:rPr>
                <w:rFonts w:eastAsia="Times New Roman"/>
                <w:sz w:val="20"/>
                <w:szCs w:val="20"/>
              </w:rPr>
              <w:t>Mbps</w:t>
            </w:r>
            <w:proofErr w:type="spellEnd"/>
            <w:r w:rsidRPr="005717F6">
              <w:rPr>
                <w:rFonts w:eastAsia="Times New Roman"/>
                <w:sz w:val="20"/>
                <w:szCs w:val="20"/>
              </w:rPr>
              <w:t xml:space="preserve">: 30μs (max) </w:t>
            </w:r>
            <w:r w:rsidRPr="005717F6">
              <w:rPr>
                <w:rFonts w:eastAsia="Times New Roman"/>
                <w:sz w:val="20"/>
                <w:szCs w:val="20"/>
              </w:rPr>
              <w:br/>
              <w:t xml:space="preserve">- 100 </w:t>
            </w:r>
            <w:proofErr w:type="spellStart"/>
            <w:r w:rsidRPr="005717F6">
              <w:rPr>
                <w:rFonts w:eastAsia="Times New Roman"/>
                <w:sz w:val="20"/>
                <w:szCs w:val="20"/>
              </w:rPr>
              <w:t>Mbps</w:t>
            </w:r>
            <w:proofErr w:type="spellEnd"/>
            <w:r w:rsidRPr="005717F6">
              <w:rPr>
                <w:rFonts w:eastAsia="Times New Roman"/>
                <w:sz w:val="20"/>
                <w:szCs w:val="20"/>
              </w:rPr>
              <w:t xml:space="preserve">: 6μs (max) </w:t>
            </w:r>
            <w:r w:rsidRPr="005717F6">
              <w:rPr>
                <w:rFonts w:eastAsia="Times New Roman"/>
                <w:sz w:val="20"/>
                <w:szCs w:val="20"/>
              </w:rPr>
              <w:br/>
              <w:t xml:space="preserve">- 1000 </w:t>
            </w:r>
            <w:proofErr w:type="spellStart"/>
            <w:r w:rsidRPr="005717F6">
              <w:rPr>
                <w:rFonts w:eastAsia="Times New Roman"/>
                <w:sz w:val="20"/>
                <w:szCs w:val="20"/>
              </w:rPr>
              <w:t>Mbps</w:t>
            </w:r>
            <w:proofErr w:type="spellEnd"/>
            <w:r w:rsidRPr="005717F6">
              <w:rPr>
                <w:rFonts w:eastAsia="Times New Roman"/>
                <w:sz w:val="20"/>
                <w:szCs w:val="20"/>
              </w:rPr>
              <w:t>: 4μs (max)</w:t>
            </w:r>
          </w:p>
          <w:p w:rsidR="00425368" w:rsidRPr="005717F6" w:rsidRDefault="00425368" w:rsidP="00324634">
            <w:pPr>
              <w:widowControl/>
              <w:numPr>
                <w:ilvl w:val="0"/>
                <w:numId w:val="18"/>
              </w:numPr>
              <w:suppressAutoHyphens w:val="0"/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sz w:val="20"/>
                <w:szCs w:val="20"/>
              </w:rPr>
              <w:t>Ilość adresów MAC: 4,000</w:t>
            </w:r>
          </w:p>
          <w:p w:rsidR="00425368" w:rsidRPr="005717F6" w:rsidRDefault="00425368" w:rsidP="00324634">
            <w:pPr>
              <w:widowControl/>
              <w:numPr>
                <w:ilvl w:val="0"/>
                <w:numId w:val="18"/>
              </w:numPr>
              <w:suppressAutoHyphens w:val="0"/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sz w:val="20"/>
                <w:szCs w:val="20"/>
              </w:rPr>
              <w:t>Czas pracy pomiędzy awariami (MTBF): &gt;1 milion godzin (~114 lat)</w:t>
            </w:r>
          </w:p>
          <w:p w:rsidR="00425368" w:rsidRPr="005717F6" w:rsidRDefault="00425368" w:rsidP="00324634">
            <w:pPr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bCs/>
                <w:sz w:val="20"/>
                <w:szCs w:val="20"/>
              </w:rPr>
              <w:t>Status Diody LED</w:t>
            </w:r>
          </w:p>
          <w:p w:rsidR="00425368" w:rsidRPr="005717F6" w:rsidRDefault="00425368" w:rsidP="00324634">
            <w:pPr>
              <w:widowControl/>
              <w:numPr>
                <w:ilvl w:val="0"/>
                <w:numId w:val="19"/>
              </w:numPr>
              <w:suppressAutoHyphens w:val="0"/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sz w:val="20"/>
                <w:szCs w:val="20"/>
              </w:rPr>
              <w:t>Zasilanie</w:t>
            </w:r>
          </w:p>
          <w:p w:rsidR="00425368" w:rsidRPr="005717F6" w:rsidRDefault="00425368" w:rsidP="00324634">
            <w:pPr>
              <w:widowControl/>
              <w:numPr>
                <w:ilvl w:val="0"/>
                <w:numId w:val="19"/>
              </w:numPr>
              <w:suppressAutoHyphens w:val="0"/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sz w:val="20"/>
                <w:szCs w:val="20"/>
              </w:rPr>
              <w:t>Połączenie, prędkość, aktywność</w:t>
            </w:r>
          </w:p>
          <w:p w:rsidR="00425368" w:rsidRPr="005717F6" w:rsidRDefault="00425368" w:rsidP="00324634">
            <w:pPr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bCs/>
                <w:sz w:val="20"/>
                <w:szCs w:val="20"/>
              </w:rPr>
              <w:t>Zasilanie</w:t>
            </w:r>
          </w:p>
          <w:p w:rsidR="00425368" w:rsidRPr="005717F6" w:rsidRDefault="00425368" w:rsidP="00324634">
            <w:pPr>
              <w:widowControl/>
              <w:numPr>
                <w:ilvl w:val="0"/>
                <w:numId w:val="20"/>
              </w:numPr>
              <w:suppressAutoHyphens w:val="0"/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sz w:val="20"/>
                <w:szCs w:val="20"/>
              </w:rPr>
              <w:t>Zasilacz: 12W, 12V DC, 1A</w:t>
            </w:r>
          </w:p>
          <w:p w:rsidR="00425368" w:rsidRPr="005717F6" w:rsidRDefault="00425368" w:rsidP="00324634">
            <w:pPr>
              <w:widowControl/>
              <w:numPr>
                <w:ilvl w:val="0"/>
                <w:numId w:val="20"/>
              </w:numPr>
              <w:suppressAutoHyphens w:val="0"/>
              <w:rPr>
                <w:rFonts w:eastAsia="Times New Roman"/>
                <w:sz w:val="20"/>
                <w:szCs w:val="20"/>
              </w:rPr>
            </w:pPr>
            <w:proofErr w:type="spellStart"/>
            <w:r w:rsidRPr="005717F6">
              <w:rPr>
                <w:rFonts w:eastAsia="Times New Roman"/>
                <w:sz w:val="20"/>
                <w:szCs w:val="20"/>
              </w:rPr>
              <w:t>Maximum</w:t>
            </w:r>
            <w:proofErr w:type="spellEnd"/>
            <w:r w:rsidRPr="005717F6">
              <w:rPr>
                <w:rFonts w:eastAsia="Times New Roman"/>
                <w:sz w:val="20"/>
                <w:szCs w:val="20"/>
              </w:rPr>
              <w:t xml:space="preserve"> Konsumpcja energii: </w:t>
            </w:r>
            <w:r w:rsidRPr="005717F6">
              <w:rPr>
                <w:rFonts w:eastAsia="Times New Roman"/>
                <w:sz w:val="20"/>
                <w:szCs w:val="20"/>
              </w:rPr>
              <w:br/>
              <w:t xml:space="preserve">- 4.92 W (długość kabla &gt; 10m) </w:t>
            </w:r>
            <w:r w:rsidRPr="005717F6">
              <w:rPr>
                <w:rFonts w:eastAsia="Times New Roman"/>
                <w:sz w:val="20"/>
                <w:szCs w:val="20"/>
              </w:rPr>
              <w:br/>
              <w:t>- 4.08 W (długość kabla &lt; 10m)</w:t>
            </w:r>
          </w:p>
          <w:p w:rsidR="00425368" w:rsidRPr="005717F6" w:rsidRDefault="00425368" w:rsidP="00324634">
            <w:pPr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bCs/>
                <w:sz w:val="20"/>
                <w:szCs w:val="20"/>
              </w:rPr>
              <w:t>Specyfikacja fizyczna</w:t>
            </w:r>
          </w:p>
          <w:p w:rsidR="00425368" w:rsidRPr="005717F6" w:rsidRDefault="00425368" w:rsidP="00324634">
            <w:pPr>
              <w:widowControl/>
              <w:numPr>
                <w:ilvl w:val="0"/>
                <w:numId w:val="21"/>
              </w:numPr>
              <w:suppressAutoHyphens w:val="0"/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sz w:val="20"/>
                <w:szCs w:val="20"/>
              </w:rPr>
              <w:t>Wymiary (</w:t>
            </w:r>
            <w:proofErr w:type="spellStart"/>
            <w:r w:rsidRPr="005717F6">
              <w:rPr>
                <w:rFonts w:eastAsia="Times New Roman"/>
                <w:sz w:val="20"/>
                <w:szCs w:val="20"/>
              </w:rPr>
              <w:t>sz</w:t>
            </w:r>
            <w:proofErr w:type="spellEnd"/>
            <w:r w:rsidRPr="005717F6">
              <w:rPr>
                <w:rFonts w:eastAsia="Times New Roman"/>
                <w:sz w:val="20"/>
                <w:szCs w:val="20"/>
              </w:rPr>
              <w:t xml:space="preserve"> x g x w): 158 x 105 x 27 mm (6.2 x 4.1 x 1.1 </w:t>
            </w:r>
            <w:proofErr w:type="spellStart"/>
            <w:r w:rsidRPr="005717F6">
              <w:rPr>
                <w:rFonts w:eastAsia="Times New Roman"/>
                <w:sz w:val="20"/>
                <w:szCs w:val="20"/>
              </w:rPr>
              <w:t>in</w:t>
            </w:r>
            <w:proofErr w:type="spellEnd"/>
            <w:r w:rsidRPr="005717F6">
              <w:rPr>
                <w:rFonts w:eastAsia="Times New Roman"/>
                <w:sz w:val="20"/>
                <w:szCs w:val="20"/>
              </w:rPr>
              <w:t>)</w:t>
            </w:r>
          </w:p>
          <w:p w:rsidR="00425368" w:rsidRPr="005717F6" w:rsidRDefault="00425368" w:rsidP="00324634">
            <w:pPr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bCs/>
                <w:sz w:val="20"/>
                <w:szCs w:val="20"/>
              </w:rPr>
              <w:t>Standardy</w:t>
            </w:r>
          </w:p>
          <w:p w:rsidR="00425368" w:rsidRPr="005717F6" w:rsidRDefault="00425368" w:rsidP="00324634">
            <w:pPr>
              <w:widowControl/>
              <w:numPr>
                <w:ilvl w:val="0"/>
                <w:numId w:val="22"/>
              </w:numPr>
              <w:suppressAutoHyphens w:val="0"/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sz w:val="20"/>
                <w:szCs w:val="20"/>
              </w:rPr>
              <w:t>IEEE 802.3i 10BASE-T Ethernet</w:t>
            </w:r>
          </w:p>
          <w:p w:rsidR="00425368" w:rsidRPr="005717F6" w:rsidRDefault="00425368" w:rsidP="00324634">
            <w:pPr>
              <w:widowControl/>
              <w:numPr>
                <w:ilvl w:val="0"/>
                <w:numId w:val="22"/>
              </w:numPr>
              <w:suppressAutoHyphens w:val="0"/>
              <w:rPr>
                <w:rFonts w:eastAsia="Times New Roman"/>
                <w:sz w:val="20"/>
                <w:szCs w:val="20"/>
                <w:lang w:val="en-US"/>
              </w:rPr>
            </w:pPr>
            <w:r w:rsidRPr="005717F6">
              <w:rPr>
                <w:rFonts w:eastAsia="Times New Roman"/>
                <w:sz w:val="20"/>
                <w:szCs w:val="20"/>
                <w:lang w:val="en-US"/>
              </w:rPr>
              <w:t>IEEE 802.3u 100BASE-TX Fast Ethernet</w:t>
            </w:r>
          </w:p>
          <w:p w:rsidR="00425368" w:rsidRPr="005717F6" w:rsidRDefault="00425368" w:rsidP="00324634">
            <w:pPr>
              <w:widowControl/>
              <w:numPr>
                <w:ilvl w:val="0"/>
                <w:numId w:val="22"/>
              </w:numPr>
              <w:suppressAutoHyphens w:val="0"/>
              <w:rPr>
                <w:rFonts w:eastAsia="Times New Roman"/>
                <w:sz w:val="20"/>
                <w:szCs w:val="20"/>
                <w:lang w:val="en-US"/>
              </w:rPr>
            </w:pPr>
            <w:r w:rsidRPr="005717F6">
              <w:rPr>
                <w:rFonts w:eastAsia="Times New Roman"/>
                <w:sz w:val="20"/>
                <w:szCs w:val="20"/>
                <w:lang w:val="en-US"/>
              </w:rPr>
              <w:t>IEEE 802.3ab 1000BASE-T Gigabit Ethernet</w:t>
            </w:r>
          </w:p>
          <w:p w:rsidR="00425368" w:rsidRPr="005717F6" w:rsidRDefault="00425368" w:rsidP="00324634">
            <w:pPr>
              <w:widowControl/>
              <w:numPr>
                <w:ilvl w:val="0"/>
                <w:numId w:val="22"/>
              </w:numPr>
              <w:suppressAutoHyphens w:val="0"/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sz w:val="20"/>
                <w:szCs w:val="20"/>
              </w:rPr>
              <w:t>Honoruje IEEE 802.1p oraz DSCP</w:t>
            </w:r>
          </w:p>
          <w:p w:rsidR="00425368" w:rsidRPr="005717F6" w:rsidRDefault="00425368" w:rsidP="00324634">
            <w:pPr>
              <w:widowControl/>
              <w:numPr>
                <w:ilvl w:val="0"/>
                <w:numId w:val="22"/>
              </w:numPr>
              <w:suppressAutoHyphens w:val="0"/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sz w:val="20"/>
                <w:szCs w:val="20"/>
              </w:rPr>
              <w:t xml:space="preserve">Ramki </w:t>
            </w:r>
            <w:proofErr w:type="spellStart"/>
            <w:r w:rsidRPr="005717F6">
              <w:rPr>
                <w:rFonts w:eastAsia="Times New Roman"/>
                <w:sz w:val="20"/>
                <w:szCs w:val="20"/>
              </w:rPr>
              <w:t>Jumbo</w:t>
            </w:r>
            <w:proofErr w:type="spellEnd"/>
            <w:r w:rsidRPr="005717F6">
              <w:rPr>
                <w:rFonts w:eastAsia="Times New Roman"/>
                <w:sz w:val="20"/>
                <w:szCs w:val="20"/>
              </w:rPr>
              <w:t>: do 9,720 bajtów</w:t>
            </w:r>
          </w:p>
          <w:p w:rsidR="00425368" w:rsidRPr="005717F6" w:rsidRDefault="00425368" w:rsidP="00324634">
            <w:pPr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bCs/>
                <w:sz w:val="20"/>
                <w:szCs w:val="20"/>
              </w:rPr>
              <w:t>Bezpieczeństwo</w:t>
            </w:r>
          </w:p>
          <w:p w:rsidR="00425368" w:rsidRPr="005717F6" w:rsidRDefault="00425368" w:rsidP="00324634">
            <w:pPr>
              <w:widowControl/>
              <w:numPr>
                <w:ilvl w:val="0"/>
                <w:numId w:val="23"/>
              </w:numPr>
              <w:suppressAutoHyphens w:val="0"/>
              <w:rPr>
                <w:rFonts w:eastAsia="Times New Roman"/>
                <w:sz w:val="20"/>
                <w:szCs w:val="20"/>
              </w:rPr>
            </w:pPr>
            <w:proofErr w:type="spellStart"/>
            <w:r w:rsidRPr="005717F6">
              <w:rPr>
                <w:rFonts w:eastAsia="Times New Roman"/>
                <w:sz w:val="20"/>
                <w:szCs w:val="20"/>
              </w:rPr>
              <w:t>C-Tick</w:t>
            </w:r>
            <w:proofErr w:type="spellEnd"/>
            <w:r w:rsidRPr="005717F6">
              <w:rPr>
                <w:rFonts w:eastAsia="Times New Roman"/>
                <w:sz w:val="20"/>
                <w:szCs w:val="20"/>
              </w:rPr>
              <w:t>, CE Mark</w:t>
            </w:r>
          </w:p>
          <w:p w:rsidR="00425368" w:rsidRPr="005717F6" w:rsidRDefault="00425368" w:rsidP="00324634">
            <w:pPr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bCs/>
                <w:sz w:val="20"/>
                <w:szCs w:val="20"/>
              </w:rPr>
              <w:t>Zgodność elektromagnetyczna</w:t>
            </w:r>
          </w:p>
          <w:p w:rsidR="00425368" w:rsidRPr="005717F6" w:rsidRDefault="00425368" w:rsidP="00324634">
            <w:pPr>
              <w:widowControl/>
              <w:numPr>
                <w:ilvl w:val="0"/>
                <w:numId w:val="24"/>
              </w:numPr>
              <w:suppressAutoHyphens w:val="0"/>
              <w:rPr>
                <w:rFonts w:eastAsia="Times New Roman"/>
                <w:sz w:val="20"/>
                <w:szCs w:val="20"/>
                <w:lang w:val="en-US"/>
              </w:rPr>
            </w:pPr>
            <w:r w:rsidRPr="005717F6">
              <w:rPr>
                <w:rFonts w:eastAsia="Times New Roman"/>
                <w:sz w:val="20"/>
                <w:szCs w:val="20"/>
                <w:lang w:val="en-US"/>
              </w:rPr>
              <w:t>FCC Class B, VCCI class B, CE Class B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3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</w:tr>
      <w:tr w:rsidR="00425368" w:rsidTr="00324634">
        <w:tc>
          <w:tcPr>
            <w:tcW w:w="16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numPr>
                <w:ilvl w:val="0"/>
                <w:numId w:val="15"/>
              </w:numPr>
              <w:snapToGrid w:val="0"/>
              <w:spacing w:after="0"/>
              <w:ind w:left="360"/>
              <w:rPr>
                <w:rFonts w:cs="Tahoma"/>
                <w:sz w:val="20"/>
                <w:szCs w:val="20"/>
              </w:rPr>
            </w:pPr>
          </w:p>
        </w:tc>
        <w:tc>
          <w:tcPr>
            <w:tcW w:w="191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25368" w:rsidRPr="005717F6" w:rsidRDefault="00425368" w:rsidP="00324634">
            <w:pPr>
              <w:widowControl/>
              <w:suppressAutoHyphens w:val="0"/>
              <w:rPr>
                <w:b/>
                <w:sz w:val="20"/>
                <w:szCs w:val="20"/>
              </w:rPr>
            </w:pPr>
            <w:r w:rsidRPr="005717F6">
              <w:rPr>
                <w:b/>
                <w:sz w:val="20"/>
                <w:szCs w:val="20"/>
              </w:rPr>
              <w:t>Dysk SSD 240 GB</w:t>
            </w:r>
          </w:p>
          <w:p w:rsidR="00425368" w:rsidRPr="005717F6" w:rsidRDefault="00425368" w:rsidP="00324634">
            <w:pPr>
              <w:rPr>
                <w:sz w:val="20"/>
                <w:szCs w:val="20"/>
              </w:rPr>
            </w:pPr>
            <w:r w:rsidRPr="005717F6">
              <w:rPr>
                <w:sz w:val="20"/>
                <w:szCs w:val="20"/>
              </w:rPr>
              <w:t>Obudowa 2.5"</w:t>
            </w:r>
          </w:p>
          <w:p w:rsidR="00425368" w:rsidRPr="005717F6" w:rsidRDefault="00425368" w:rsidP="00324634">
            <w:pPr>
              <w:rPr>
                <w:sz w:val="20"/>
                <w:szCs w:val="20"/>
              </w:rPr>
            </w:pPr>
            <w:r w:rsidRPr="005717F6">
              <w:rPr>
                <w:sz w:val="20"/>
                <w:szCs w:val="20"/>
              </w:rPr>
              <w:t xml:space="preserve">Interfejs SATA 3.0 (6Gb/s) — wstecznie zgodny z interfejsem SATA 2.0 (3Gb/s) </w:t>
            </w:r>
          </w:p>
          <w:p w:rsidR="00425368" w:rsidRPr="005717F6" w:rsidRDefault="00425368" w:rsidP="00324634">
            <w:pPr>
              <w:rPr>
                <w:sz w:val="20"/>
                <w:szCs w:val="20"/>
              </w:rPr>
            </w:pPr>
            <w:r w:rsidRPr="005717F6">
              <w:rPr>
                <w:sz w:val="20"/>
                <w:szCs w:val="20"/>
              </w:rPr>
              <w:t>Pojemności min. 240GBGB</w:t>
            </w:r>
          </w:p>
          <w:p w:rsidR="00425368" w:rsidRPr="005717F6" w:rsidRDefault="00425368" w:rsidP="00324634">
            <w:pPr>
              <w:rPr>
                <w:sz w:val="20"/>
                <w:szCs w:val="20"/>
              </w:rPr>
            </w:pPr>
            <w:r w:rsidRPr="005717F6">
              <w:rPr>
                <w:sz w:val="20"/>
                <w:szCs w:val="20"/>
              </w:rPr>
              <w:t xml:space="preserve">Odczyt/zapis sekwencyjny SATA 3.0: </w:t>
            </w:r>
          </w:p>
          <w:p w:rsidR="00425368" w:rsidRPr="005717F6" w:rsidRDefault="00425368" w:rsidP="00324634">
            <w:pPr>
              <w:rPr>
                <w:sz w:val="20"/>
                <w:szCs w:val="20"/>
                <w:lang w:val="en-US"/>
              </w:rPr>
            </w:pPr>
            <w:r w:rsidRPr="005717F6">
              <w:rPr>
                <w:sz w:val="20"/>
                <w:szCs w:val="20"/>
                <w:lang w:val="en-US"/>
              </w:rPr>
              <w:t xml:space="preserve">240GB - min 560/530MB/s </w:t>
            </w:r>
          </w:p>
          <w:p w:rsidR="00425368" w:rsidRPr="005717F6" w:rsidRDefault="00425368" w:rsidP="00324634">
            <w:pPr>
              <w:rPr>
                <w:sz w:val="20"/>
                <w:szCs w:val="20"/>
                <w:lang w:val="en-US"/>
              </w:rPr>
            </w:pPr>
            <w:proofErr w:type="spellStart"/>
            <w:r w:rsidRPr="005717F6">
              <w:rPr>
                <w:sz w:val="20"/>
                <w:szCs w:val="20"/>
                <w:lang w:val="en-US"/>
              </w:rPr>
              <w:t>Wyniki</w:t>
            </w:r>
            <w:proofErr w:type="spellEnd"/>
            <w:r w:rsidRPr="005717F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717F6">
              <w:rPr>
                <w:sz w:val="20"/>
                <w:szCs w:val="20"/>
                <w:lang w:val="en-US"/>
              </w:rPr>
              <w:t>testu</w:t>
            </w:r>
            <w:proofErr w:type="spellEnd"/>
            <w:r w:rsidRPr="005717F6">
              <w:rPr>
                <w:sz w:val="20"/>
                <w:szCs w:val="20"/>
                <w:lang w:val="en-US"/>
              </w:rPr>
              <w:t xml:space="preserve"> PCMARK® Vantage HDD Suite</w:t>
            </w:r>
          </w:p>
          <w:p w:rsidR="00425368" w:rsidRPr="005717F6" w:rsidRDefault="00425368" w:rsidP="00324634">
            <w:pPr>
              <w:rPr>
                <w:sz w:val="20"/>
                <w:szCs w:val="20"/>
              </w:rPr>
            </w:pPr>
            <w:r w:rsidRPr="005717F6">
              <w:rPr>
                <w:sz w:val="20"/>
                <w:szCs w:val="20"/>
              </w:rPr>
              <w:t>240GB GB: 66,000</w:t>
            </w:r>
          </w:p>
          <w:p w:rsidR="00425368" w:rsidRPr="005717F6" w:rsidRDefault="00425368" w:rsidP="00324634">
            <w:pPr>
              <w:rPr>
                <w:sz w:val="20"/>
                <w:szCs w:val="20"/>
              </w:rPr>
            </w:pPr>
            <w:r w:rsidRPr="005717F6">
              <w:rPr>
                <w:sz w:val="20"/>
                <w:szCs w:val="20"/>
              </w:rPr>
              <w:t>Dodatkowe funkcje Obsługa technologii S.M.A.R.T. i TRIM oraz funkcji usuwania pozostałości danych</w:t>
            </w:r>
          </w:p>
          <w:p w:rsidR="00425368" w:rsidRPr="005717F6" w:rsidRDefault="00425368" w:rsidP="00324634">
            <w:pPr>
              <w:rPr>
                <w:sz w:val="20"/>
                <w:szCs w:val="20"/>
              </w:rPr>
            </w:pPr>
            <w:r w:rsidRPr="005717F6">
              <w:rPr>
                <w:sz w:val="20"/>
                <w:szCs w:val="20"/>
              </w:rPr>
              <w:t xml:space="preserve">Zużycie energii: min. 0,455W w stanie bezczynności / 0,6W średnio / 1,58W (maks.) podczas odczytu / 2,11W (maks.) podczas zapisu </w:t>
            </w:r>
          </w:p>
          <w:p w:rsidR="00425368" w:rsidRPr="005717F6" w:rsidRDefault="00425368" w:rsidP="00324634">
            <w:pPr>
              <w:rPr>
                <w:sz w:val="20"/>
                <w:szCs w:val="20"/>
              </w:rPr>
            </w:pPr>
            <w:r w:rsidRPr="005717F6">
              <w:rPr>
                <w:sz w:val="20"/>
                <w:szCs w:val="20"/>
              </w:rPr>
              <w:t>Wymiary: 69,85mm x 100mm x 9,5mm</w:t>
            </w:r>
          </w:p>
          <w:p w:rsidR="00425368" w:rsidRPr="005717F6" w:rsidRDefault="00425368" w:rsidP="00324634">
            <w:pPr>
              <w:rPr>
                <w:sz w:val="20"/>
                <w:szCs w:val="20"/>
              </w:rPr>
            </w:pPr>
            <w:r w:rsidRPr="005717F6">
              <w:rPr>
                <w:sz w:val="20"/>
                <w:szCs w:val="20"/>
              </w:rPr>
              <w:t>Waga: min. 97g</w:t>
            </w:r>
          </w:p>
          <w:p w:rsidR="00425368" w:rsidRPr="005717F6" w:rsidRDefault="00425368" w:rsidP="00324634">
            <w:pPr>
              <w:rPr>
                <w:sz w:val="20"/>
                <w:szCs w:val="20"/>
              </w:rPr>
            </w:pPr>
            <w:r w:rsidRPr="005717F6">
              <w:rPr>
                <w:sz w:val="20"/>
                <w:szCs w:val="20"/>
              </w:rPr>
              <w:t>Wibracje podczas pracy min. 2,17G szczytowo (7–800Hz)</w:t>
            </w:r>
          </w:p>
          <w:p w:rsidR="00425368" w:rsidRPr="005717F6" w:rsidRDefault="00425368" w:rsidP="00324634">
            <w:pPr>
              <w:rPr>
                <w:sz w:val="20"/>
                <w:szCs w:val="20"/>
              </w:rPr>
            </w:pPr>
            <w:r w:rsidRPr="005717F6">
              <w:rPr>
                <w:sz w:val="20"/>
                <w:szCs w:val="20"/>
              </w:rPr>
              <w:t xml:space="preserve">Wibracje w stanie spoczynku min. 20G szczytowo (10–2000Hz) </w:t>
            </w:r>
          </w:p>
          <w:p w:rsidR="00425368" w:rsidRPr="005717F6" w:rsidRDefault="00425368" w:rsidP="00324634">
            <w:pPr>
              <w:rPr>
                <w:sz w:val="20"/>
                <w:szCs w:val="20"/>
              </w:rPr>
            </w:pPr>
            <w:r w:rsidRPr="005717F6">
              <w:rPr>
                <w:sz w:val="20"/>
                <w:szCs w:val="20"/>
              </w:rPr>
              <w:t>Średni czas bezawaryjnej pracy1 000 000 godzin</w:t>
            </w:r>
          </w:p>
          <w:p w:rsidR="00425368" w:rsidRPr="005717F6" w:rsidRDefault="00425368" w:rsidP="00324634">
            <w:pPr>
              <w:widowControl/>
              <w:suppressAutoHyphens w:val="0"/>
              <w:rPr>
                <w:b/>
                <w:sz w:val="20"/>
                <w:szCs w:val="20"/>
              </w:rPr>
            </w:pPr>
            <w:r w:rsidRPr="005717F6">
              <w:rPr>
                <w:sz w:val="20"/>
                <w:szCs w:val="20"/>
              </w:rPr>
              <w:t>Gwarancja/obsługa techniczna: min. trzyletnia gwarancja z bezpłatną pomocą techniczną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4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</w:tr>
      <w:tr w:rsidR="00425368" w:rsidTr="00324634">
        <w:tc>
          <w:tcPr>
            <w:tcW w:w="16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numPr>
                <w:ilvl w:val="0"/>
                <w:numId w:val="15"/>
              </w:numPr>
              <w:snapToGrid w:val="0"/>
              <w:spacing w:after="0"/>
              <w:ind w:left="360"/>
              <w:rPr>
                <w:rFonts w:cs="Tahoma"/>
                <w:sz w:val="20"/>
                <w:szCs w:val="20"/>
              </w:rPr>
            </w:pPr>
          </w:p>
        </w:tc>
        <w:tc>
          <w:tcPr>
            <w:tcW w:w="191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25368" w:rsidRPr="00017FDB" w:rsidRDefault="00425368" w:rsidP="00324634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  <w:r w:rsidRPr="00B86DD7">
              <w:rPr>
                <w:b/>
                <w:bCs/>
                <w:sz w:val="20"/>
                <w:szCs w:val="20"/>
              </w:rPr>
              <w:t>Pasta termoprzewodząca</w:t>
            </w:r>
            <w:r>
              <w:rPr>
                <w:b/>
                <w:bCs/>
                <w:sz w:val="20"/>
                <w:szCs w:val="20"/>
              </w:rPr>
              <w:t xml:space="preserve"> na procesory do komputerów PC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5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</w:tr>
      <w:tr w:rsidR="00425368" w:rsidTr="00324634">
        <w:tc>
          <w:tcPr>
            <w:tcW w:w="16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numPr>
                <w:ilvl w:val="0"/>
                <w:numId w:val="15"/>
              </w:numPr>
              <w:snapToGrid w:val="0"/>
              <w:spacing w:after="0"/>
              <w:ind w:left="360"/>
              <w:rPr>
                <w:rFonts w:cs="Tahoma"/>
                <w:sz w:val="20"/>
                <w:szCs w:val="20"/>
              </w:rPr>
            </w:pPr>
          </w:p>
        </w:tc>
        <w:tc>
          <w:tcPr>
            <w:tcW w:w="191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25368" w:rsidRPr="005717F6" w:rsidRDefault="00425368" w:rsidP="00324634">
            <w:pPr>
              <w:pStyle w:val="NormalnyWeb"/>
              <w:spacing w:before="0" w:beforeAutospacing="0" w:after="0" w:afterAutospacing="0"/>
              <w:rPr>
                <w:b/>
                <w:sz w:val="20"/>
                <w:szCs w:val="20"/>
              </w:rPr>
            </w:pPr>
            <w:proofErr w:type="spellStart"/>
            <w:r w:rsidRPr="005717F6">
              <w:rPr>
                <w:b/>
                <w:sz w:val="20"/>
                <w:szCs w:val="20"/>
              </w:rPr>
              <w:t>Pendrive</w:t>
            </w:r>
            <w:proofErr w:type="spellEnd"/>
          </w:p>
          <w:p w:rsidR="00425368" w:rsidRPr="005717F6" w:rsidRDefault="00425368" w:rsidP="00324634">
            <w:pPr>
              <w:rPr>
                <w:rFonts w:eastAsia="Times New Roman"/>
                <w:sz w:val="20"/>
                <w:szCs w:val="20"/>
              </w:rPr>
            </w:pPr>
            <w:r w:rsidRPr="005717F6">
              <w:rPr>
                <w:sz w:val="20"/>
                <w:szCs w:val="20"/>
              </w:rPr>
              <w:t xml:space="preserve">Pojemność: min. </w:t>
            </w:r>
            <w:r w:rsidRPr="005717F6">
              <w:rPr>
                <w:rFonts w:eastAsia="Times New Roman"/>
                <w:sz w:val="20"/>
                <w:szCs w:val="20"/>
              </w:rPr>
              <w:t>256 GB</w:t>
            </w:r>
          </w:p>
          <w:p w:rsidR="00425368" w:rsidRPr="005717F6" w:rsidRDefault="00425368" w:rsidP="00324634">
            <w:pPr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sz w:val="20"/>
                <w:szCs w:val="20"/>
              </w:rPr>
              <w:t>Szybkość zapisu [MB/s]</w:t>
            </w:r>
            <w:r w:rsidRPr="005717F6">
              <w:rPr>
                <w:sz w:val="20"/>
                <w:szCs w:val="20"/>
              </w:rPr>
              <w:t xml:space="preserve">: min </w:t>
            </w:r>
            <w:r w:rsidRPr="005717F6">
              <w:rPr>
                <w:rFonts w:eastAsia="Times New Roman"/>
                <w:sz w:val="20"/>
                <w:szCs w:val="20"/>
              </w:rPr>
              <w:t>360</w:t>
            </w:r>
          </w:p>
          <w:p w:rsidR="00425368" w:rsidRPr="005717F6" w:rsidRDefault="00425368" w:rsidP="00324634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5717F6">
              <w:rPr>
                <w:sz w:val="20"/>
                <w:szCs w:val="20"/>
              </w:rPr>
              <w:t xml:space="preserve">Szybkość odczytu [MB/s]: min.: 450 </w:t>
            </w:r>
          </w:p>
          <w:p w:rsidR="00425368" w:rsidRPr="005717F6" w:rsidRDefault="00425368" w:rsidP="00324634">
            <w:pPr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sz w:val="20"/>
                <w:szCs w:val="20"/>
              </w:rPr>
              <w:t>Podłączenie do komputera</w:t>
            </w:r>
            <w:r w:rsidRPr="005717F6">
              <w:rPr>
                <w:sz w:val="20"/>
                <w:szCs w:val="20"/>
              </w:rPr>
              <w:t xml:space="preserve">: </w:t>
            </w:r>
            <w:r w:rsidRPr="005717F6">
              <w:rPr>
                <w:rFonts w:eastAsia="Times New Roman"/>
                <w:sz w:val="20"/>
                <w:szCs w:val="20"/>
              </w:rPr>
              <w:t>USB 2.0</w:t>
            </w:r>
          </w:p>
          <w:p w:rsidR="00425368" w:rsidRPr="005717F6" w:rsidRDefault="00425368" w:rsidP="00324634">
            <w:pPr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sz w:val="20"/>
                <w:szCs w:val="20"/>
              </w:rPr>
              <w:t>USB 3.0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2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</w:tr>
      <w:tr w:rsidR="00425368" w:rsidTr="00324634">
        <w:tc>
          <w:tcPr>
            <w:tcW w:w="16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numPr>
                <w:ilvl w:val="0"/>
                <w:numId w:val="15"/>
              </w:numPr>
              <w:snapToGrid w:val="0"/>
              <w:spacing w:after="0"/>
              <w:ind w:left="360"/>
              <w:rPr>
                <w:rFonts w:cs="Tahoma"/>
                <w:sz w:val="20"/>
                <w:szCs w:val="20"/>
              </w:rPr>
            </w:pPr>
          </w:p>
        </w:tc>
        <w:tc>
          <w:tcPr>
            <w:tcW w:w="191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25368" w:rsidRDefault="00425368" w:rsidP="00324634">
            <w:pPr>
              <w:pStyle w:val="NormalnyWeb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proofErr w:type="spellStart"/>
            <w:r w:rsidRPr="00855731">
              <w:rPr>
                <w:b/>
                <w:bCs/>
                <w:sz w:val="20"/>
                <w:szCs w:val="20"/>
              </w:rPr>
              <w:t>Organizer</w:t>
            </w:r>
            <w:proofErr w:type="spellEnd"/>
            <w:r>
              <w:rPr>
                <w:b/>
                <w:bCs/>
                <w:sz w:val="20"/>
                <w:szCs w:val="20"/>
              </w:rPr>
              <w:t>,</w:t>
            </w:r>
            <w:r w:rsidRPr="00855731">
              <w:rPr>
                <w:b/>
                <w:bCs/>
                <w:sz w:val="20"/>
                <w:szCs w:val="20"/>
              </w:rPr>
              <w:t xml:space="preserve"> rzep taśma opaska do kabli 3m</w:t>
            </w:r>
          </w:p>
          <w:p w:rsidR="00425368" w:rsidRDefault="00425368" w:rsidP="00324634">
            <w:pPr>
              <w:pStyle w:val="NormalnyWeb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Cechy:</w:t>
            </w:r>
          </w:p>
          <w:p w:rsidR="00425368" w:rsidRPr="00855731" w:rsidRDefault="00425368" w:rsidP="00324634">
            <w:pPr>
              <w:pStyle w:val="NormalnyWeb"/>
              <w:spacing w:before="0" w:beforeAutospacing="0" w:after="0" w:afterAutospacing="0"/>
              <w:rPr>
                <w:bCs/>
                <w:sz w:val="20"/>
                <w:szCs w:val="20"/>
              </w:rPr>
            </w:pPr>
            <w:r w:rsidRPr="00855731">
              <w:rPr>
                <w:bCs/>
                <w:sz w:val="20"/>
                <w:szCs w:val="20"/>
              </w:rPr>
              <w:t>- Możliwe cięcie na dowolną długość.</w:t>
            </w:r>
          </w:p>
          <w:p w:rsidR="00425368" w:rsidRPr="00855731" w:rsidRDefault="00425368" w:rsidP="00324634">
            <w:pPr>
              <w:pStyle w:val="NormalnyWeb"/>
              <w:spacing w:before="0" w:beforeAutospacing="0" w:after="0" w:afterAutospacing="0"/>
              <w:rPr>
                <w:bCs/>
                <w:sz w:val="20"/>
                <w:szCs w:val="20"/>
              </w:rPr>
            </w:pPr>
            <w:r w:rsidRPr="00855731">
              <w:rPr>
                <w:bCs/>
                <w:sz w:val="20"/>
                <w:szCs w:val="20"/>
              </w:rPr>
              <w:t xml:space="preserve">- </w:t>
            </w:r>
            <w:r>
              <w:rPr>
                <w:bCs/>
                <w:sz w:val="20"/>
                <w:szCs w:val="20"/>
              </w:rPr>
              <w:t>Wielokrotnego użytku,</w:t>
            </w:r>
          </w:p>
          <w:p w:rsidR="00425368" w:rsidRPr="00855731" w:rsidRDefault="00425368" w:rsidP="00324634">
            <w:pPr>
              <w:pStyle w:val="NormalnyWeb"/>
              <w:spacing w:before="0" w:beforeAutospacing="0" w:after="0" w:afterAutospacing="0"/>
              <w:rPr>
                <w:bCs/>
                <w:sz w:val="20"/>
                <w:szCs w:val="20"/>
              </w:rPr>
            </w:pPr>
            <w:r w:rsidRPr="00855731">
              <w:rPr>
                <w:bCs/>
                <w:sz w:val="20"/>
                <w:szCs w:val="20"/>
              </w:rPr>
              <w:t>- Organizacja, uporządkowanie przewodów, kabli, światłowodów, opakowań, kabli audio i wiele innych.</w:t>
            </w:r>
          </w:p>
          <w:p w:rsidR="00425368" w:rsidRPr="00326272" w:rsidRDefault="00425368" w:rsidP="00324634">
            <w:pPr>
              <w:pStyle w:val="NormalnyWeb"/>
              <w:spacing w:before="0" w:beforeAutospacing="0" w:after="0" w:afterAutospacing="0"/>
              <w:rPr>
                <w:bCs/>
                <w:sz w:val="20"/>
                <w:szCs w:val="20"/>
              </w:rPr>
            </w:pPr>
            <w:r w:rsidRPr="00855731">
              <w:rPr>
                <w:bCs/>
                <w:sz w:val="20"/>
                <w:szCs w:val="20"/>
              </w:rPr>
              <w:t>- Nie niszczy kabli i przewodów.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5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</w:tr>
      <w:tr w:rsidR="00425368" w:rsidTr="00324634">
        <w:tc>
          <w:tcPr>
            <w:tcW w:w="16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numPr>
                <w:ilvl w:val="0"/>
                <w:numId w:val="15"/>
              </w:numPr>
              <w:snapToGrid w:val="0"/>
              <w:spacing w:after="0"/>
              <w:ind w:left="360"/>
              <w:rPr>
                <w:rFonts w:cs="Tahoma"/>
                <w:sz w:val="20"/>
                <w:szCs w:val="20"/>
              </w:rPr>
            </w:pPr>
          </w:p>
        </w:tc>
        <w:tc>
          <w:tcPr>
            <w:tcW w:w="191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25368" w:rsidRPr="007560EF" w:rsidRDefault="00425368" w:rsidP="00324634">
            <w:pPr>
              <w:pStyle w:val="NormalnyWeb"/>
              <w:spacing w:before="0" w:beforeAutospacing="0" w:after="0" w:afterAutospacing="0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Olej do niszczarki - </w:t>
            </w:r>
            <w:r w:rsidRPr="007560EF">
              <w:rPr>
                <w:bCs/>
                <w:sz w:val="20"/>
                <w:szCs w:val="20"/>
              </w:rPr>
              <w:t>Pojemność min. 350 ml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3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</w:tr>
      <w:tr w:rsidR="00425368" w:rsidTr="00324634">
        <w:tc>
          <w:tcPr>
            <w:tcW w:w="16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numPr>
                <w:ilvl w:val="0"/>
                <w:numId w:val="15"/>
              </w:numPr>
              <w:snapToGrid w:val="0"/>
              <w:spacing w:after="0"/>
              <w:ind w:left="360"/>
              <w:rPr>
                <w:rFonts w:cs="Tahoma"/>
                <w:sz w:val="20"/>
                <w:szCs w:val="20"/>
              </w:rPr>
            </w:pPr>
          </w:p>
        </w:tc>
        <w:tc>
          <w:tcPr>
            <w:tcW w:w="191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25368" w:rsidRDefault="00425368" w:rsidP="00324634">
            <w:pPr>
              <w:pStyle w:val="NormalnyWeb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 w:rsidRPr="002920E8">
              <w:rPr>
                <w:b/>
                <w:bCs/>
                <w:sz w:val="20"/>
                <w:szCs w:val="20"/>
              </w:rPr>
              <w:t xml:space="preserve">Zestaw narzędzi </w:t>
            </w:r>
            <w:r>
              <w:rPr>
                <w:b/>
                <w:bCs/>
                <w:sz w:val="20"/>
                <w:szCs w:val="20"/>
              </w:rPr>
              <w:t xml:space="preserve"> do </w:t>
            </w:r>
            <w:r w:rsidRPr="002920E8">
              <w:rPr>
                <w:b/>
                <w:bCs/>
                <w:sz w:val="20"/>
                <w:szCs w:val="20"/>
              </w:rPr>
              <w:t xml:space="preserve">naprawy elektroniki </w:t>
            </w:r>
          </w:p>
          <w:p w:rsidR="00425368" w:rsidRDefault="00425368" w:rsidP="00324634">
            <w:pPr>
              <w:pStyle w:val="NormalnyWeb"/>
              <w:spacing w:before="0" w:beforeAutospacing="0" w:after="0" w:afterAutospacing="0"/>
              <w:rPr>
                <w:bCs/>
                <w:sz w:val="20"/>
                <w:szCs w:val="20"/>
              </w:rPr>
            </w:pPr>
          </w:p>
          <w:p w:rsidR="00425368" w:rsidRPr="002920E8" w:rsidRDefault="00425368" w:rsidP="00324634">
            <w:pPr>
              <w:pStyle w:val="NormalnyWeb"/>
              <w:spacing w:before="0" w:beforeAutospacing="0" w:after="0" w:afterAutospacing="0"/>
              <w:rPr>
                <w:bCs/>
                <w:sz w:val="20"/>
                <w:szCs w:val="20"/>
              </w:rPr>
            </w:pPr>
            <w:r w:rsidRPr="002920E8">
              <w:rPr>
                <w:bCs/>
                <w:sz w:val="20"/>
                <w:szCs w:val="20"/>
              </w:rPr>
              <w:t xml:space="preserve">Skład zestawu </w:t>
            </w:r>
            <w:r>
              <w:rPr>
                <w:bCs/>
                <w:sz w:val="20"/>
                <w:szCs w:val="20"/>
              </w:rPr>
              <w:t>minimum</w:t>
            </w:r>
            <w:r w:rsidRPr="002920E8">
              <w:rPr>
                <w:bCs/>
                <w:sz w:val="20"/>
                <w:szCs w:val="20"/>
              </w:rPr>
              <w:t>:</w:t>
            </w:r>
          </w:p>
          <w:p w:rsidR="00425368" w:rsidRPr="002920E8" w:rsidRDefault="00425368" w:rsidP="00324634">
            <w:pPr>
              <w:pStyle w:val="NormalnyWeb"/>
              <w:spacing w:before="0" w:beforeAutospacing="0" w:after="0" w:afterAutospacing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- </w:t>
            </w:r>
            <w:r w:rsidRPr="002920E8">
              <w:rPr>
                <w:bCs/>
                <w:sz w:val="20"/>
                <w:szCs w:val="20"/>
              </w:rPr>
              <w:t>Namagnesowany uchwyt</w:t>
            </w:r>
          </w:p>
          <w:p w:rsidR="00425368" w:rsidRPr="002920E8" w:rsidRDefault="00425368" w:rsidP="00324634">
            <w:pPr>
              <w:pStyle w:val="NormalnyWeb"/>
              <w:spacing w:before="0" w:beforeAutospacing="0" w:after="0" w:afterAutospacing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- </w:t>
            </w:r>
            <w:r w:rsidRPr="002920E8">
              <w:rPr>
                <w:bCs/>
                <w:sz w:val="20"/>
                <w:szCs w:val="20"/>
              </w:rPr>
              <w:t>Zakrzywiona, precyzyjna pęseta</w:t>
            </w:r>
          </w:p>
          <w:p w:rsidR="00425368" w:rsidRPr="002920E8" w:rsidRDefault="00425368" w:rsidP="00324634">
            <w:pPr>
              <w:pStyle w:val="NormalnyWeb"/>
              <w:spacing w:before="0" w:beforeAutospacing="0" w:after="0" w:afterAutospacing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- </w:t>
            </w:r>
            <w:proofErr w:type="spellStart"/>
            <w:r w:rsidRPr="002920E8">
              <w:rPr>
                <w:bCs/>
                <w:sz w:val="20"/>
                <w:szCs w:val="20"/>
              </w:rPr>
              <w:t>Otwierak</w:t>
            </w:r>
            <w:proofErr w:type="spellEnd"/>
          </w:p>
          <w:p w:rsidR="00425368" w:rsidRPr="002920E8" w:rsidRDefault="00425368" w:rsidP="00324634">
            <w:pPr>
              <w:pStyle w:val="NormalnyWeb"/>
              <w:spacing w:before="0" w:beforeAutospacing="0" w:after="0" w:afterAutospacing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- </w:t>
            </w:r>
            <w:r w:rsidRPr="002920E8">
              <w:rPr>
                <w:bCs/>
                <w:sz w:val="20"/>
                <w:szCs w:val="20"/>
              </w:rPr>
              <w:t>Jimmy</w:t>
            </w:r>
          </w:p>
          <w:p w:rsidR="00425368" w:rsidRPr="002920E8" w:rsidRDefault="00425368" w:rsidP="00324634">
            <w:pPr>
              <w:pStyle w:val="NormalnyWeb"/>
              <w:spacing w:before="0" w:beforeAutospacing="0" w:after="0" w:afterAutospacing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- </w:t>
            </w:r>
            <w:r w:rsidRPr="002920E8">
              <w:rPr>
                <w:bCs/>
                <w:sz w:val="20"/>
                <w:szCs w:val="20"/>
              </w:rPr>
              <w:t xml:space="preserve">Narzędzie do otwierania </w:t>
            </w:r>
            <w:proofErr w:type="spellStart"/>
            <w:r w:rsidRPr="002920E8">
              <w:rPr>
                <w:bCs/>
                <w:sz w:val="20"/>
                <w:szCs w:val="20"/>
              </w:rPr>
              <w:t>iFixit</w:t>
            </w:r>
            <w:proofErr w:type="spellEnd"/>
          </w:p>
          <w:p w:rsidR="00425368" w:rsidRPr="002920E8" w:rsidRDefault="00425368" w:rsidP="00324634">
            <w:pPr>
              <w:pStyle w:val="NormalnyWeb"/>
              <w:spacing w:before="0" w:beforeAutospacing="0" w:after="0" w:afterAutospacing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- </w:t>
            </w:r>
            <w:r w:rsidRPr="002920E8">
              <w:rPr>
                <w:bCs/>
                <w:sz w:val="20"/>
                <w:szCs w:val="20"/>
              </w:rPr>
              <w:t xml:space="preserve">Zestaw 6 narzędzi do otwierania </w:t>
            </w:r>
            <w:proofErr w:type="spellStart"/>
            <w:r w:rsidRPr="002920E8">
              <w:rPr>
                <w:bCs/>
                <w:sz w:val="20"/>
                <w:szCs w:val="20"/>
              </w:rPr>
              <w:t>iFixit</w:t>
            </w:r>
            <w:proofErr w:type="spellEnd"/>
          </w:p>
          <w:p w:rsidR="00425368" w:rsidRPr="002920E8" w:rsidRDefault="00425368" w:rsidP="00324634">
            <w:pPr>
              <w:pStyle w:val="NormalnyWeb"/>
              <w:spacing w:before="0" w:beforeAutospacing="0" w:after="0" w:afterAutospacing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- </w:t>
            </w:r>
            <w:r w:rsidRPr="002920E8">
              <w:rPr>
                <w:bCs/>
                <w:sz w:val="20"/>
                <w:szCs w:val="20"/>
              </w:rPr>
              <w:t>Uchwyt z przyssawką</w:t>
            </w:r>
          </w:p>
          <w:p w:rsidR="00425368" w:rsidRPr="002920E8" w:rsidRDefault="00425368" w:rsidP="00324634">
            <w:pPr>
              <w:pStyle w:val="NormalnyWeb"/>
              <w:spacing w:before="0" w:beforeAutospacing="0" w:after="0" w:afterAutospacing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- </w:t>
            </w:r>
            <w:r w:rsidRPr="002920E8">
              <w:rPr>
                <w:bCs/>
                <w:sz w:val="20"/>
                <w:szCs w:val="20"/>
              </w:rPr>
              <w:t>Namagnesowany futerał, który można łatwo otworzyć</w:t>
            </w:r>
          </w:p>
          <w:p w:rsidR="00425368" w:rsidRPr="002920E8" w:rsidRDefault="00425368" w:rsidP="00324634">
            <w:pPr>
              <w:pStyle w:val="NormalnyWeb"/>
              <w:spacing w:before="0" w:beforeAutospacing="0" w:after="0" w:afterAutospacing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- </w:t>
            </w:r>
            <w:r w:rsidRPr="002920E8">
              <w:rPr>
                <w:bCs/>
                <w:sz w:val="20"/>
                <w:szCs w:val="20"/>
              </w:rPr>
              <w:t>Pokrywa ze zintegrowaną tacką do grupowania bitów</w:t>
            </w:r>
          </w:p>
          <w:p w:rsidR="00425368" w:rsidRPr="002920E8" w:rsidRDefault="00425368" w:rsidP="00324634">
            <w:pPr>
              <w:pStyle w:val="NormalnyWeb"/>
              <w:spacing w:before="0" w:beforeAutospacing="0" w:after="0" w:afterAutospacing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- </w:t>
            </w:r>
            <w:r w:rsidRPr="002920E8">
              <w:rPr>
                <w:bCs/>
                <w:sz w:val="20"/>
                <w:szCs w:val="20"/>
              </w:rPr>
              <w:t>Szesnaście precyzyjnych bitów 4 mm</w:t>
            </w:r>
          </w:p>
          <w:p w:rsidR="00425368" w:rsidRPr="002920E8" w:rsidRDefault="00425368" w:rsidP="00324634">
            <w:pPr>
              <w:pStyle w:val="NormalnyWeb"/>
              <w:spacing w:before="0" w:beforeAutospacing="0" w:after="0" w:afterAutospacing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- </w:t>
            </w:r>
            <w:r w:rsidRPr="002920E8">
              <w:rPr>
                <w:bCs/>
                <w:sz w:val="20"/>
                <w:szCs w:val="20"/>
              </w:rPr>
              <w:t>Bity krzyżakowe – 000, 00, 0, 1</w:t>
            </w:r>
          </w:p>
          <w:p w:rsidR="00425368" w:rsidRPr="002920E8" w:rsidRDefault="00425368" w:rsidP="00324634">
            <w:pPr>
              <w:pStyle w:val="NormalnyWeb"/>
              <w:spacing w:before="0" w:beforeAutospacing="0" w:after="0" w:afterAutospacing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- </w:t>
            </w:r>
            <w:r w:rsidRPr="002920E8">
              <w:rPr>
                <w:bCs/>
                <w:sz w:val="20"/>
                <w:szCs w:val="20"/>
              </w:rPr>
              <w:t>Bity pięcioramienne – P2, P5</w:t>
            </w:r>
          </w:p>
          <w:p w:rsidR="00425368" w:rsidRPr="002920E8" w:rsidRDefault="00425368" w:rsidP="00324634">
            <w:pPr>
              <w:pStyle w:val="NormalnyWeb"/>
              <w:spacing w:before="0" w:beforeAutospacing="0" w:after="0" w:afterAutospacing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- </w:t>
            </w:r>
            <w:r w:rsidRPr="002920E8">
              <w:rPr>
                <w:bCs/>
                <w:sz w:val="20"/>
                <w:szCs w:val="20"/>
              </w:rPr>
              <w:t>Bity płaskie – 1, 2,5, 4 mm</w:t>
            </w:r>
          </w:p>
          <w:p w:rsidR="00425368" w:rsidRPr="002920E8" w:rsidRDefault="00425368" w:rsidP="00324634">
            <w:pPr>
              <w:pStyle w:val="NormalnyWeb"/>
              <w:spacing w:before="0" w:beforeAutospacing="0" w:after="0" w:afterAutospacing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- </w:t>
            </w:r>
            <w:r w:rsidRPr="002920E8">
              <w:rPr>
                <w:bCs/>
                <w:sz w:val="20"/>
                <w:szCs w:val="20"/>
              </w:rPr>
              <w:t xml:space="preserve">Bity </w:t>
            </w:r>
            <w:proofErr w:type="spellStart"/>
            <w:r w:rsidRPr="002920E8">
              <w:rPr>
                <w:bCs/>
                <w:sz w:val="20"/>
                <w:szCs w:val="20"/>
              </w:rPr>
              <w:t>Torx</w:t>
            </w:r>
            <w:proofErr w:type="spellEnd"/>
            <w:r w:rsidRPr="002920E8">
              <w:rPr>
                <w:bCs/>
                <w:sz w:val="20"/>
                <w:szCs w:val="20"/>
              </w:rPr>
              <w:t xml:space="preserve"> – T4, T5</w:t>
            </w:r>
          </w:p>
          <w:p w:rsidR="00425368" w:rsidRPr="002920E8" w:rsidRDefault="00425368" w:rsidP="00324634">
            <w:pPr>
              <w:pStyle w:val="NormalnyWeb"/>
              <w:spacing w:before="0" w:beforeAutospacing="0" w:after="0" w:afterAutospacing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- </w:t>
            </w:r>
            <w:r w:rsidRPr="002920E8">
              <w:rPr>
                <w:bCs/>
                <w:sz w:val="20"/>
                <w:szCs w:val="20"/>
              </w:rPr>
              <w:t xml:space="preserve">Bity </w:t>
            </w:r>
            <w:proofErr w:type="spellStart"/>
            <w:r w:rsidRPr="002920E8">
              <w:rPr>
                <w:bCs/>
                <w:sz w:val="20"/>
                <w:szCs w:val="20"/>
              </w:rPr>
              <w:t>Torx</w:t>
            </w:r>
            <w:proofErr w:type="spellEnd"/>
            <w:r w:rsidRPr="002920E8">
              <w:rPr>
                <w:bCs/>
                <w:sz w:val="20"/>
                <w:szCs w:val="20"/>
              </w:rPr>
              <w:t xml:space="preserve"> Security – TR6, TR8, TR10</w:t>
            </w:r>
          </w:p>
          <w:p w:rsidR="00425368" w:rsidRPr="002920E8" w:rsidRDefault="00425368" w:rsidP="00324634">
            <w:pPr>
              <w:pStyle w:val="NormalnyWeb"/>
              <w:spacing w:before="0" w:beforeAutospacing="0" w:after="0" w:afterAutospacing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- </w:t>
            </w:r>
            <w:r w:rsidRPr="002920E8">
              <w:rPr>
                <w:bCs/>
                <w:sz w:val="20"/>
                <w:szCs w:val="20"/>
              </w:rPr>
              <w:t>Bit trójramienny – Y000</w:t>
            </w:r>
          </w:p>
          <w:p w:rsidR="00425368" w:rsidRPr="002920E8" w:rsidRDefault="00425368" w:rsidP="00324634">
            <w:pPr>
              <w:pStyle w:val="NormalnyWeb"/>
              <w:spacing w:before="0" w:beforeAutospacing="0" w:after="0" w:afterAutospacing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- </w:t>
            </w:r>
            <w:r w:rsidRPr="002920E8">
              <w:rPr>
                <w:bCs/>
                <w:sz w:val="20"/>
                <w:szCs w:val="20"/>
              </w:rPr>
              <w:t>Bit do wyciągania karty SIM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</w:tr>
      <w:tr w:rsidR="00425368" w:rsidTr="00324634">
        <w:tc>
          <w:tcPr>
            <w:tcW w:w="16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numPr>
                <w:ilvl w:val="0"/>
                <w:numId w:val="15"/>
              </w:numPr>
              <w:snapToGrid w:val="0"/>
              <w:spacing w:after="0"/>
              <w:ind w:left="360"/>
              <w:rPr>
                <w:rFonts w:cs="Tahoma"/>
                <w:sz w:val="20"/>
                <w:szCs w:val="20"/>
              </w:rPr>
            </w:pPr>
          </w:p>
        </w:tc>
        <w:tc>
          <w:tcPr>
            <w:tcW w:w="191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25368" w:rsidRPr="005717F6" w:rsidRDefault="00425368" w:rsidP="00324634">
            <w:pPr>
              <w:widowControl/>
              <w:suppressAutoHyphens w:val="0"/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sz w:val="20"/>
                <w:szCs w:val="20"/>
              </w:rPr>
              <w:t xml:space="preserve">Powietrze sprężone </w:t>
            </w:r>
            <w:r>
              <w:rPr>
                <w:rFonts w:eastAsia="Times New Roman"/>
                <w:sz w:val="20"/>
                <w:szCs w:val="20"/>
              </w:rPr>
              <w:t xml:space="preserve">min. o </w:t>
            </w:r>
            <w:proofErr w:type="spellStart"/>
            <w:r w:rsidRPr="005717F6">
              <w:rPr>
                <w:rFonts w:eastAsia="Times New Roman"/>
                <w:sz w:val="20"/>
                <w:szCs w:val="20"/>
              </w:rPr>
              <w:t>poj</w:t>
            </w:r>
            <w:proofErr w:type="spellEnd"/>
            <w:r w:rsidRPr="005717F6">
              <w:rPr>
                <w:rFonts w:eastAsia="Times New Roman"/>
                <w:sz w:val="20"/>
                <w:szCs w:val="20"/>
              </w:rPr>
              <w:t>. 400ml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  <w:b/>
                <w:bCs/>
                <w:sz w:val="20"/>
                <w:szCs w:val="20"/>
              </w:rPr>
            </w:pPr>
            <w:r>
              <w:rPr>
                <w:rFonts w:cs="Tahoma"/>
                <w:bCs/>
                <w:sz w:val="20"/>
                <w:szCs w:val="20"/>
              </w:rPr>
              <w:t>s</w:t>
            </w:r>
            <w:r w:rsidRPr="002920E8">
              <w:rPr>
                <w:rFonts w:cs="Tahoma"/>
                <w:bCs/>
                <w:sz w:val="20"/>
                <w:szCs w:val="20"/>
              </w:rPr>
              <w:t>zt</w:t>
            </w:r>
            <w:r w:rsidRPr="005717F6">
              <w:rPr>
                <w:rFonts w:cs="Tahom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  <w:bCs/>
                <w:sz w:val="20"/>
                <w:szCs w:val="20"/>
              </w:rPr>
            </w:pPr>
            <w:r w:rsidRPr="005717F6">
              <w:rPr>
                <w:rFonts w:cs="Tahoma"/>
                <w:bCs/>
                <w:sz w:val="20"/>
                <w:szCs w:val="20"/>
              </w:rPr>
              <w:t>10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  <w:b/>
                <w:bCs/>
              </w:rPr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  <w:b/>
                <w:bCs/>
              </w:rPr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  <w:b/>
                <w:bCs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  <w:b/>
                <w:bCs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  <w:b/>
                <w:bCs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  <w:b/>
                <w:bCs/>
              </w:rPr>
            </w:pPr>
          </w:p>
        </w:tc>
      </w:tr>
      <w:tr w:rsidR="00425368" w:rsidTr="00324634">
        <w:tc>
          <w:tcPr>
            <w:tcW w:w="16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  <w:bCs/>
                <w:sz w:val="20"/>
                <w:szCs w:val="20"/>
              </w:rPr>
            </w:pPr>
            <w:r w:rsidRPr="005717F6">
              <w:rPr>
                <w:rFonts w:cs="Tahoma"/>
                <w:bCs/>
                <w:sz w:val="20"/>
                <w:szCs w:val="20"/>
              </w:rPr>
              <w:t>x</w:t>
            </w:r>
          </w:p>
        </w:tc>
        <w:tc>
          <w:tcPr>
            <w:tcW w:w="191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rPr>
                <w:rFonts w:cs="Tahoma"/>
                <w:b/>
                <w:bCs/>
                <w:sz w:val="20"/>
                <w:szCs w:val="20"/>
              </w:rPr>
            </w:pPr>
            <w:r w:rsidRPr="005717F6">
              <w:rPr>
                <w:rFonts w:cs="Tahoma"/>
                <w:b/>
                <w:bCs/>
                <w:sz w:val="20"/>
                <w:szCs w:val="20"/>
              </w:rPr>
              <w:t>Razem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  <w:b/>
                <w:bCs/>
                <w:sz w:val="20"/>
                <w:szCs w:val="20"/>
              </w:rPr>
            </w:pPr>
            <w:r w:rsidRPr="005717F6">
              <w:rPr>
                <w:rFonts w:cs="Tahoma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  <w:b/>
                <w:bCs/>
                <w:sz w:val="20"/>
                <w:szCs w:val="20"/>
              </w:rPr>
            </w:pPr>
            <w:r w:rsidRPr="005717F6">
              <w:rPr>
                <w:rFonts w:cs="Tahoma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  <w:b/>
                <w:bCs/>
              </w:rPr>
            </w:pPr>
            <w:r w:rsidRPr="005717F6">
              <w:rPr>
                <w:rFonts w:cs="Tahoma"/>
                <w:b/>
                <w:bCs/>
              </w:rPr>
              <w:t>x</w:t>
            </w: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  <w:b/>
                <w:bCs/>
              </w:rPr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  <w:b/>
                <w:bCs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  <w:b/>
                <w:bCs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  <w:b/>
                <w:bCs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324634">
            <w:pPr>
              <w:pStyle w:val="Zawartotabeli"/>
              <w:snapToGrid w:val="0"/>
              <w:spacing w:after="0"/>
              <w:jc w:val="center"/>
              <w:rPr>
                <w:rFonts w:cs="Tahoma"/>
                <w:b/>
                <w:bCs/>
              </w:rPr>
            </w:pPr>
          </w:p>
        </w:tc>
      </w:tr>
    </w:tbl>
    <w:p w:rsidR="00425368" w:rsidRDefault="00425368" w:rsidP="00425368">
      <w:pPr>
        <w:rPr>
          <w:sz w:val="18"/>
          <w:szCs w:val="18"/>
        </w:rPr>
      </w:pPr>
    </w:p>
    <w:p w:rsidR="00425368" w:rsidRPr="00794BB5" w:rsidRDefault="00425368" w:rsidP="00425368">
      <w:pPr>
        <w:rPr>
          <w:rFonts w:cs="Tahoma"/>
          <w:b/>
          <w:bCs/>
        </w:rPr>
      </w:pPr>
      <w:r w:rsidRPr="00794BB5">
        <w:rPr>
          <w:rFonts w:cs="Tahoma"/>
          <w:b/>
          <w:bCs/>
        </w:rPr>
        <w:t>Opis tonera – zamiennik:</w:t>
      </w:r>
    </w:p>
    <w:p w:rsidR="00425368" w:rsidRPr="00794BB5" w:rsidRDefault="00425368" w:rsidP="00425368">
      <w:pPr>
        <w:rPr>
          <w:rFonts w:cs="Tahoma"/>
          <w:bCs/>
        </w:rPr>
      </w:pPr>
      <w:r w:rsidRPr="00794BB5">
        <w:rPr>
          <w:rFonts w:cs="Tahoma"/>
          <w:bCs/>
        </w:rPr>
        <w:t>W celu potwierdzenia iż zaoferowane materiały zamienne są równoważne w stosunku do materiałów producentów drukarek, należy przedłożyć certyfikaty:</w:t>
      </w:r>
    </w:p>
    <w:p w:rsidR="00425368" w:rsidRPr="00794BB5" w:rsidRDefault="00425368" w:rsidP="00425368">
      <w:pPr>
        <w:rPr>
          <w:rFonts w:cs="Tahoma"/>
          <w:bCs/>
        </w:rPr>
      </w:pPr>
      <w:r w:rsidRPr="00794BB5">
        <w:rPr>
          <w:rFonts w:cs="Tahoma"/>
          <w:bCs/>
        </w:rPr>
        <w:t>- ISO 9001 dotyczące producenta i dystrybutora materiałów równoważnych,</w:t>
      </w:r>
    </w:p>
    <w:p w:rsidR="00425368" w:rsidRPr="00794BB5" w:rsidRDefault="00425368" w:rsidP="00425368">
      <w:pPr>
        <w:rPr>
          <w:rFonts w:cs="Tahoma"/>
          <w:bCs/>
        </w:rPr>
      </w:pPr>
      <w:r w:rsidRPr="00794BB5">
        <w:rPr>
          <w:rFonts w:cs="Tahoma"/>
          <w:bCs/>
        </w:rPr>
        <w:t>- ISO 14001 dotyczące producenta i dystrybutora materiałów równoważnych,</w:t>
      </w:r>
    </w:p>
    <w:p w:rsidR="00425368" w:rsidRPr="00794BB5" w:rsidRDefault="00425368" w:rsidP="00425368">
      <w:pPr>
        <w:rPr>
          <w:rFonts w:cs="Tahoma"/>
          <w:bCs/>
        </w:rPr>
      </w:pPr>
      <w:r w:rsidRPr="00794BB5">
        <w:rPr>
          <w:rFonts w:cs="Tahoma"/>
          <w:bCs/>
        </w:rPr>
        <w:t>- PNN18001 lub OHSAS 18001 dotyczące producenta i dystrybutora materiałów równoważnych.</w:t>
      </w:r>
    </w:p>
    <w:p w:rsidR="00425368" w:rsidRPr="00794BB5" w:rsidRDefault="00425368" w:rsidP="00425368">
      <w:pPr>
        <w:rPr>
          <w:rFonts w:cs="Tahoma"/>
          <w:bCs/>
        </w:rPr>
      </w:pPr>
      <w:r w:rsidRPr="00794BB5">
        <w:rPr>
          <w:rFonts w:cs="Tahoma"/>
          <w:bCs/>
        </w:rPr>
        <w:t xml:space="preserve">Za produkty równoważne </w:t>
      </w:r>
      <w:r>
        <w:rPr>
          <w:rFonts w:cs="Tahoma"/>
          <w:bCs/>
        </w:rPr>
        <w:t xml:space="preserve">– zamienniki </w:t>
      </w:r>
      <w:r w:rsidRPr="00794BB5">
        <w:rPr>
          <w:rFonts w:cs="Tahoma"/>
          <w:bCs/>
        </w:rPr>
        <w:t>Zamawiający uznaje takie produkty, których wydajność mierzona jest zgodnie z normami:</w:t>
      </w:r>
    </w:p>
    <w:p w:rsidR="00425368" w:rsidRPr="00794BB5" w:rsidRDefault="00425368" w:rsidP="00425368">
      <w:pPr>
        <w:rPr>
          <w:rFonts w:cs="Tahoma"/>
          <w:bCs/>
        </w:rPr>
      </w:pPr>
      <w:r w:rsidRPr="00794BB5">
        <w:rPr>
          <w:rFonts w:cs="Tahoma"/>
          <w:bCs/>
        </w:rPr>
        <w:t>1) ISO/IEC 19752 dla monochromatycznych kaset z tonerami,</w:t>
      </w:r>
    </w:p>
    <w:p w:rsidR="00425368" w:rsidRPr="00794BB5" w:rsidRDefault="00425368" w:rsidP="00425368">
      <w:pPr>
        <w:rPr>
          <w:rFonts w:cs="Tahoma"/>
          <w:bCs/>
        </w:rPr>
      </w:pPr>
      <w:r w:rsidRPr="00794BB5">
        <w:rPr>
          <w:rFonts w:cs="Tahoma"/>
          <w:bCs/>
        </w:rPr>
        <w:t>2) ISO/IEC 19798 dla kaset do kolorowych drukarek laserowych,</w:t>
      </w:r>
    </w:p>
    <w:p w:rsidR="00425368" w:rsidRPr="00794BB5" w:rsidRDefault="00425368" w:rsidP="00425368">
      <w:pPr>
        <w:rPr>
          <w:rFonts w:cs="Tahoma"/>
          <w:bCs/>
        </w:rPr>
      </w:pPr>
      <w:r w:rsidRPr="00794BB5">
        <w:rPr>
          <w:rFonts w:cs="Tahoma"/>
          <w:bCs/>
        </w:rPr>
        <w:t>3) ISO/IEC 24711 dla nabojów do drukarek atramentowych.</w:t>
      </w:r>
    </w:p>
    <w:p w:rsidR="00425368" w:rsidRPr="00794BB5" w:rsidRDefault="00425368" w:rsidP="00425368">
      <w:pPr>
        <w:rPr>
          <w:rFonts w:cs="Tahoma"/>
          <w:bCs/>
        </w:rPr>
      </w:pPr>
      <w:r w:rsidRPr="00794BB5">
        <w:rPr>
          <w:rFonts w:cs="Tahoma"/>
          <w:bCs/>
        </w:rPr>
        <w:t>Wydajność ta musi być potwierdzona raportem wydajności przeprowadzonym zgodnie z powyższymi normami.</w:t>
      </w:r>
      <w:r>
        <w:rPr>
          <w:rFonts w:cs="Tahoma"/>
          <w:bCs/>
        </w:rPr>
        <w:t xml:space="preserve"> – </w:t>
      </w:r>
      <w:r w:rsidRPr="00794BB5">
        <w:rPr>
          <w:rFonts w:cs="Tahoma"/>
          <w:b/>
          <w:bCs/>
        </w:rPr>
        <w:t xml:space="preserve">Wykonawca dołączy do </w:t>
      </w:r>
      <w:r w:rsidRPr="00794BB5">
        <w:rPr>
          <w:rFonts w:cs="Tahoma"/>
          <w:b/>
          <w:bCs/>
        </w:rPr>
        <w:lastRenderedPageBreak/>
        <w:t>oferty raporty wydajności.</w:t>
      </w:r>
    </w:p>
    <w:p w:rsidR="00425368" w:rsidRDefault="00425368" w:rsidP="00425368">
      <w:r w:rsidRPr="00794BB5">
        <w:rPr>
          <w:rFonts w:cs="Tahoma"/>
          <w:bCs/>
        </w:rPr>
        <w:t>Materiały eksploatacyjne winny być fabrycznie nowe, pochodzące z bieżącej produkcji, posiadać oryginalne opakowanie z zabezpieczeniami stosowanymi przez danego producenta oraz posiadać aktualną 12 miesięczną gwarancję. Musi posiadać na opakowaniu oznaczenie firmy producenta, wskazanie nazwy i modelu drukarki z którą są kompatybilne.</w:t>
      </w:r>
      <w:r w:rsidRPr="00D0743D">
        <w:rPr>
          <w:rFonts w:cs="Tahoma"/>
          <w:b/>
          <w:bCs/>
        </w:rPr>
        <w:t xml:space="preserve"> </w:t>
      </w:r>
    </w:p>
    <w:p w:rsidR="00425368" w:rsidRDefault="00425368" w:rsidP="00425368"/>
    <w:p w:rsidR="00425368" w:rsidRPr="00054137" w:rsidRDefault="00425368" w:rsidP="00425368">
      <w:pPr>
        <w:rPr>
          <w:sz w:val="18"/>
          <w:szCs w:val="18"/>
        </w:rPr>
      </w:pPr>
      <w:r w:rsidRPr="00054137">
        <w:rPr>
          <w:sz w:val="18"/>
          <w:szCs w:val="18"/>
        </w:rPr>
        <w:t xml:space="preserve">……………………..                                                                                                                       </w:t>
      </w:r>
      <w:r>
        <w:rPr>
          <w:sz w:val="18"/>
          <w:szCs w:val="18"/>
        </w:rPr>
        <w:t xml:space="preserve">              </w:t>
      </w:r>
      <w:r w:rsidRPr="00054137">
        <w:rPr>
          <w:sz w:val="18"/>
          <w:szCs w:val="18"/>
        </w:rPr>
        <w:t xml:space="preserve">    ………………………………..</w:t>
      </w:r>
    </w:p>
    <w:p w:rsidR="00425368" w:rsidRPr="00054137" w:rsidRDefault="00425368" w:rsidP="00425368">
      <w:pPr>
        <w:rPr>
          <w:sz w:val="18"/>
          <w:szCs w:val="18"/>
        </w:rPr>
      </w:pPr>
      <w:r w:rsidRPr="00054137">
        <w:rPr>
          <w:sz w:val="18"/>
          <w:szCs w:val="18"/>
        </w:rPr>
        <w:t xml:space="preserve">Miejscowość, data                                                                                                                                                 pieczątka i podpis osoby uprawnionej </w:t>
      </w:r>
    </w:p>
    <w:p w:rsidR="00425368" w:rsidRPr="00054137" w:rsidRDefault="00425368" w:rsidP="00425368">
      <w:pPr>
        <w:rPr>
          <w:sz w:val="18"/>
          <w:szCs w:val="18"/>
        </w:rPr>
      </w:pPr>
      <w:r w:rsidRPr="00054137"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do reprezentowania wykonawcy</w:t>
      </w:r>
    </w:p>
    <w:p w:rsidR="00425368" w:rsidRDefault="00425368" w:rsidP="00425368">
      <w:pPr>
        <w:rPr>
          <w:rFonts w:cs="Tahoma"/>
          <w:b/>
          <w:bCs/>
        </w:rPr>
      </w:pPr>
    </w:p>
    <w:p w:rsidR="00BC54E5" w:rsidRPr="00D36A7F" w:rsidRDefault="00BC54E5" w:rsidP="00BC54E5">
      <w:pPr>
        <w:ind w:left="8496" w:firstLine="708"/>
        <w:rPr>
          <w:rFonts w:cs="Tahoma"/>
          <w:b/>
          <w:bCs/>
        </w:rPr>
      </w:pPr>
      <w:r w:rsidRPr="00D36A7F">
        <w:rPr>
          <w:rFonts w:cs="Tahoma"/>
          <w:b/>
          <w:bCs/>
        </w:rPr>
        <w:t xml:space="preserve">                                                                                           </w:t>
      </w:r>
    </w:p>
    <w:sectPr w:rsidR="00BC54E5" w:rsidRPr="00D36A7F" w:rsidSect="000E6796">
      <w:footerReference w:type="default" r:id="rId8"/>
      <w:pgSz w:w="16838" w:h="11906" w:orient="landscape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1115" w:rsidRDefault="00091115" w:rsidP="00CF67E7">
      <w:r>
        <w:separator/>
      </w:r>
    </w:p>
  </w:endnote>
  <w:endnote w:type="continuationSeparator" w:id="1">
    <w:p w:rsidR="00091115" w:rsidRDefault="00091115" w:rsidP="00CF67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EE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7E7" w:rsidRDefault="00DC390E">
    <w:pPr>
      <w:pStyle w:val="Stopka"/>
      <w:jc w:val="right"/>
    </w:pPr>
    <w:fldSimple w:instr=" PAGE   \* MERGEFORMAT ">
      <w:r w:rsidR="008E653E">
        <w:rPr>
          <w:noProof/>
        </w:rPr>
        <w:t>2</w:t>
      </w:r>
    </w:fldSimple>
  </w:p>
  <w:p w:rsidR="00CF67E7" w:rsidRDefault="00CF67E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1115" w:rsidRDefault="00091115" w:rsidP="00CF67E7">
      <w:r>
        <w:separator/>
      </w:r>
    </w:p>
  </w:footnote>
  <w:footnote w:type="continuationSeparator" w:id="1">
    <w:p w:rsidR="00091115" w:rsidRDefault="00091115" w:rsidP="00CF67E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6">
    <w:nsid w:val="00000007"/>
    <w:multiLevelType w:val="singleLevel"/>
    <w:tmpl w:val="00000007"/>
    <w:name w:val="WW8Num7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00000008"/>
    <w:multiLevelType w:val="multilevel"/>
    <w:tmpl w:val="F6886E7C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8">
    <w:nsid w:val="00000009"/>
    <w:multiLevelType w:val="multilevel"/>
    <w:tmpl w:val="A164F732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9">
    <w:nsid w:val="0000000A"/>
    <w:multiLevelType w:val="multilevel"/>
    <w:tmpl w:val="0000000A"/>
    <w:name w:val="WW8Num10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0">
    <w:nsid w:val="011540CE"/>
    <w:multiLevelType w:val="multilevel"/>
    <w:tmpl w:val="A2AAC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01251313"/>
    <w:multiLevelType w:val="multilevel"/>
    <w:tmpl w:val="C82CE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065B6F22"/>
    <w:multiLevelType w:val="multilevel"/>
    <w:tmpl w:val="5AA27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08E208DA"/>
    <w:multiLevelType w:val="hybridMultilevel"/>
    <w:tmpl w:val="BCA47906"/>
    <w:lvl w:ilvl="0" w:tplc="7F6E0BBE">
      <w:start w:val="1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D021DB3"/>
    <w:multiLevelType w:val="multilevel"/>
    <w:tmpl w:val="024A4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1CD007F"/>
    <w:multiLevelType w:val="hybridMultilevel"/>
    <w:tmpl w:val="46EC63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20A1EFB"/>
    <w:multiLevelType w:val="hybridMultilevel"/>
    <w:tmpl w:val="CBBA4B68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2931FFD"/>
    <w:multiLevelType w:val="multilevel"/>
    <w:tmpl w:val="C3E83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50206BA"/>
    <w:multiLevelType w:val="multilevel"/>
    <w:tmpl w:val="7EC6E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26640ADB"/>
    <w:multiLevelType w:val="multilevel"/>
    <w:tmpl w:val="5FAA5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2EAF2D66"/>
    <w:multiLevelType w:val="multilevel"/>
    <w:tmpl w:val="A086B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ADE1803"/>
    <w:multiLevelType w:val="multilevel"/>
    <w:tmpl w:val="D7324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AF0497A"/>
    <w:multiLevelType w:val="multilevel"/>
    <w:tmpl w:val="2C82E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1801D49"/>
    <w:multiLevelType w:val="multilevel"/>
    <w:tmpl w:val="3F6CA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E3B7BE3"/>
    <w:multiLevelType w:val="multilevel"/>
    <w:tmpl w:val="51AE1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5316383"/>
    <w:multiLevelType w:val="multilevel"/>
    <w:tmpl w:val="D2C45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7BC703A"/>
    <w:multiLevelType w:val="multilevel"/>
    <w:tmpl w:val="5E78B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B351976"/>
    <w:multiLevelType w:val="multilevel"/>
    <w:tmpl w:val="ED80E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CFD7F29"/>
    <w:multiLevelType w:val="multilevel"/>
    <w:tmpl w:val="C8C246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13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5"/>
  </w:num>
  <w:num w:numId="10">
    <w:abstractNumId w:val="6"/>
  </w:num>
  <w:num w:numId="11">
    <w:abstractNumId w:val="7"/>
  </w:num>
  <w:num w:numId="12">
    <w:abstractNumId w:val="8"/>
  </w:num>
  <w:num w:numId="13">
    <w:abstractNumId w:val="9"/>
  </w:num>
  <w:num w:numId="1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24"/>
  </w:num>
  <w:num w:numId="17">
    <w:abstractNumId w:val="21"/>
  </w:num>
  <w:num w:numId="18">
    <w:abstractNumId w:val="18"/>
  </w:num>
  <w:num w:numId="19">
    <w:abstractNumId w:val="19"/>
  </w:num>
  <w:num w:numId="20">
    <w:abstractNumId w:val="25"/>
  </w:num>
  <w:num w:numId="21">
    <w:abstractNumId w:val="26"/>
  </w:num>
  <w:num w:numId="22">
    <w:abstractNumId w:val="23"/>
  </w:num>
  <w:num w:numId="23">
    <w:abstractNumId w:val="27"/>
  </w:num>
  <w:num w:numId="24">
    <w:abstractNumId w:val="12"/>
  </w:num>
  <w:num w:numId="25">
    <w:abstractNumId w:val="11"/>
  </w:num>
  <w:num w:numId="26">
    <w:abstractNumId w:val="20"/>
  </w:num>
  <w:num w:numId="27">
    <w:abstractNumId w:val="16"/>
  </w:num>
  <w:num w:numId="28">
    <w:abstractNumId w:val="28"/>
  </w:num>
  <w:num w:numId="29">
    <w:abstractNumId w:val="14"/>
  </w:num>
  <w:num w:numId="30">
    <w:abstractNumId w:val="22"/>
  </w:num>
  <w:num w:numId="31">
    <w:abstractNumId w:val="10"/>
  </w:num>
  <w:num w:numId="32">
    <w:abstractNumId w:val="17"/>
  </w:num>
  <w:num w:numId="3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B5739"/>
    <w:rsid w:val="00016CD3"/>
    <w:rsid w:val="000322D6"/>
    <w:rsid w:val="00041907"/>
    <w:rsid w:val="000507C7"/>
    <w:rsid w:val="00054137"/>
    <w:rsid w:val="00054690"/>
    <w:rsid w:val="00055FE9"/>
    <w:rsid w:val="000620EB"/>
    <w:rsid w:val="00065299"/>
    <w:rsid w:val="00075239"/>
    <w:rsid w:val="00081F76"/>
    <w:rsid w:val="00083168"/>
    <w:rsid w:val="000843B3"/>
    <w:rsid w:val="000845AA"/>
    <w:rsid w:val="00091115"/>
    <w:rsid w:val="000942FE"/>
    <w:rsid w:val="000B1723"/>
    <w:rsid w:val="000B6BBC"/>
    <w:rsid w:val="000C0820"/>
    <w:rsid w:val="000E6796"/>
    <w:rsid w:val="000F0758"/>
    <w:rsid w:val="000F68BA"/>
    <w:rsid w:val="00100233"/>
    <w:rsid w:val="00113769"/>
    <w:rsid w:val="00120FD7"/>
    <w:rsid w:val="00121916"/>
    <w:rsid w:val="00143E99"/>
    <w:rsid w:val="001469D7"/>
    <w:rsid w:val="00147B1C"/>
    <w:rsid w:val="001533A5"/>
    <w:rsid w:val="001568A1"/>
    <w:rsid w:val="00163581"/>
    <w:rsid w:val="00172309"/>
    <w:rsid w:val="001758FD"/>
    <w:rsid w:val="00175D08"/>
    <w:rsid w:val="0018346D"/>
    <w:rsid w:val="001A33F3"/>
    <w:rsid w:val="001A546B"/>
    <w:rsid w:val="001A6268"/>
    <w:rsid w:val="001B051D"/>
    <w:rsid w:val="001B5739"/>
    <w:rsid w:val="001B6A97"/>
    <w:rsid w:val="001B7B9A"/>
    <w:rsid w:val="001D2193"/>
    <w:rsid w:val="001D3308"/>
    <w:rsid w:val="001E2C9E"/>
    <w:rsid w:val="001E5A93"/>
    <w:rsid w:val="001F08AC"/>
    <w:rsid w:val="001F0A9B"/>
    <w:rsid w:val="001F111C"/>
    <w:rsid w:val="001F397D"/>
    <w:rsid w:val="0020267D"/>
    <w:rsid w:val="00212012"/>
    <w:rsid w:val="002427B3"/>
    <w:rsid w:val="00251DB6"/>
    <w:rsid w:val="00260EDF"/>
    <w:rsid w:val="00265E97"/>
    <w:rsid w:val="00292249"/>
    <w:rsid w:val="0029422A"/>
    <w:rsid w:val="002B179E"/>
    <w:rsid w:val="002D266F"/>
    <w:rsid w:val="002E6B95"/>
    <w:rsid w:val="002F229D"/>
    <w:rsid w:val="002F350B"/>
    <w:rsid w:val="00302FEA"/>
    <w:rsid w:val="00325BEA"/>
    <w:rsid w:val="00335491"/>
    <w:rsid w:val="003363E2"/>
    <w:rsid w:val="00336D73"/>
    <w:rsid w:val="00365635"/>
    <w:rsid w:val="00365F42"/>
    <w:rsid w:val="00366BC1"/>
    <w:rsid w:val="00367763"/>
    <w:rsid w:val="003705D7"/>
    <w:rsid w:val="00377878"/>
    <w:rsid w:val="00385480"/>
    <w:rsid w:val="0038685F"/>
    <w:rsid w:val="00387E84"/>
    <w:rsid w:val="00395B58"/>
    <w:rsid w:val="00395BE2"/>
    <w:rsid w:val="003B21F7"/>
    <w:rsid w:val="003B5924"/>
    <w:rsid w:val="003C08A5"/>
    <w:rsid w:val="003C63DC"/>
    <w:rsid w:val="003D08D0"/>
    <w:rsid w:val="003E5E66"/>
    <w:rsid w:val="003F4147"/>
    <w:rsid w:val="004158AA"/>
    <w:rsid w:val="00425368"/>
    <w:rsid w:val="00427584"/>
    <w:rsid w:val="0044440C"/>
    <w:rsid w:val="00445B8A"/>
    <w:rsid w:val="0045086B"/>
    <w:rsid w:val="00467389"/>
    <w:rsid w:val="00470D13"/>
    <w:rsid w:val="00471F62"/>
    <w:rsid w:val="004A6C37"/>
    <w:rsid w:val="004B5321"/>
    <w:rsid w:val="004C5FAF"/>
    <w:rsid w:val="004C7CAE"/>
    <w:rsid w:val="004E1543"/>
    <w:rsid w:val="004F64F9"/>
    <w:rsid w:val="00511355"/>
    <w:rsid w:val="005121E3"/>
    <w:rsid w:val="00512399"/>
    <w:rsid w:val="00513F4C"/>
    <w:rsid w:val="00523A70"/>
    <w:rsid w:val="005267F4"/>
    <w:rsid w:val="005302A1"/>
    <w:rsid w:val="00532458"/>
    <w:rsid w:val="00554A36"/>
    <w:rsid w:val="00560439"/>
    <w:rsid w:val="0057231D"/>
    <w:rsid w:val="00584EFF"/>
    <w:rsid w:val="00591410"/>
    <w:rsid w:val="0059244B"/>
    <w:rsid w:val="00593C28"/>
    <w:rsid w:val="005A2493"/>
    <w:rsid w:val="005A2731"/>
    <w:rsid w:val="005A3771"/>
    <w:rsid w:val="005A5DAA"/>
    <w:rsid w:val="005B1587"/>
    <w:rsid w:val="005D13BC"/>
    <w:rsid w:val="005D2307"/>
    <w:rsid w:val="005F2397"/>
    <w:rsid w:val="005F2988"/>
    <w:rsid w:val="005F6226"/>
    <w:rsid w:val="005F6E75"/>
    <w:rsid w:val="00603F46"/>
    <w:rsid w:val="00607321"/>
    <w:rsid w:val="0061412F"/>
    <w:rsid w:val="00615809"/>
    <w:rsid w:val="006217EC"/>
    <w:rsid w:val="00623868"/>
    <w:rsid w:val="00631EDB"/>
    <w:rsid w:val="00657ECC"/>
    <w:rsid w:val="00660500"/>
    <w:rsid w:val="00662472"/>
    <w:rsid w:val="00666FA1"/>
    <w:rsid w:val="00675047"/>
    <w:rsid w:val="00682A20"/>
    <w:rsid w:val="00685E46"/>
    <w:rsid w:val="006A4AA6"/>
    <w:rsid w:val="006C6435"/>
    <w:rsid w:val="006E0619"/>
    <w:rsid w:val="007156C0"/>
    <w:rsid w:val="0071630E"/>
    <w:rsid w:val="0073429E"/>
    <w:rsid w:val="00735A61"/>
    <w:rsid w:val="00736B68"/>
    <w:rsid w:val="007456FB"/>
    <w:rsid w:val="00745834"/>
    <w:rsid w:val="007478B8"/>
    <w:rsid w:val="00750A1A"/>
    <w:rsid w:val="00752ECA"/>
    <w:rsid w:val="00756760"/>
    <w:rsid w:val="0076405B"/>
    <w:rsid w:val="00772C77"/>
    <w:rsid w:val="00775326"/>
    <w:rsid w:val="0079137D"/>
    <w:rsid w:val="00794BB5"/>
    <w:rsid w:val="0079652C"/>
    <w:rsid w:val="00796DB9"/>
    <w:rsid w:val="00797AF6"/>
    <w:rsid w:val="007A1580"/>
    <w:rsid w:val="007B4AE7"/>
    <w:rsid w:val="007C3D0F"/>
    <w:rsid w:val="007C53F2"/>
    <w:rsid w:val="007C76BC"/>
    <w:rsid w:val="007D2AF7"/>
    <w:rsid w:val="007E4BDB"/>
    <w:rsid w:val="007F2129"/>
    <w:rsid w:val="007F2CB6"/>
    <w:rsid w:val="00806315"/>
    <w:rsid w:val="00820575"/>
    <w:rsid w:val="0083203D"/>
    <w:rsid w:val="00834F71"/>
    <w:rsid w:val="00837688"/>
    <w:rsid w:val="008413AB"/>
    <w:rsid w:val="0084391A"/>
    <w:rsid w:val="008462EA"/>
    <w:rsid w:val="00847340"/>
    <w:rsid w:val="008627ED"/>
    <w:rsid w:val="00870CEA"/>
    <w:rsid w:val="00873678"/>
    <w:rsid w:val="00875D5E"/>
    <w:rsid w:val="00876D1A"/>
    <w:rsid w:val="00881D47"/>
    <w:rsid w:val="00892399"/>
    <w:rsid w:val="008B12F9"/>
    <w:rsid w:val="008B2177"/>
    <w:rsid w:val="008B6FFD"/>
    <w:rsid w:val="008C40A2"/>
    <w:rsid w:val="008D0A46"/>
    <w:rsid w:val="008D1776"/>
    <w:rsid w:val="008E0371"/>
    <w:rsid w:val="008E0C4C"/>
    <w:rsid w:val="008E2B7C"/>
    <w:rsid w:val="008E653E"/>
    <w:rsid w:val="008F1C0F"/>
    <w:rsid w:val="009135AE"/>
    <w:rsid w:val="00916392"/>
    <w:rsid w:val="0091736D"/>
    <w:rsid w:val="00924B1D"/>
    <w:rsid w:val="009335F5"/>
    <w:rsid w:val="00933721"/>
    <w:rsid w:val="00934224"/>
    <w:rsid w:val="00941E9D"/>
    <w:rsid w:val="00946B37"/>
    <w:rsid w:val="00950DC6"/>
    <w:rsid w:val="00953A26"/>
    <w:rsid w:val="00954556"/>
    <w:rsid w:val="009568A0"/>
    <w:rsid w:val="00961292"/>
    <w:rsid w:val="00973312"/>
    <w:rsid w:val="0097418F"/>
    <w:rsid w:val="009850E0"/>
    <w:rsid w:val="00985972"/>
    <w:rsid w:val="00992ACE"/>
    <w:rsid w:val="0099376D"/>
    <w:rsid w:val="009A0CFD"/>
    <w:rsid w:val="009A0CFF"/>
    <w:rsid w:val="009B1588"/>
    <w:rsid w:val="009B18D1"/>
    <w:rsid w:val="009F35FE"/>
    <w:rsid w:val="009F56B6"/>
    <w:rsid w:val="00A1513E"/>
    <w:rsid w:val="00A15564"/>
    <w:rsid w:val="00A25237"/>
    <w:rsid w:val="00A3088C"/>
    <w:rsid w:val="00A34DFD"/>
    <w:rsid w:val="00A35CBD"/>
    <w:rsid w:val="00A36243"/>
    <w:rsid w:val="00A54A81"/>
    <w:rsid w:val="00A73575"/>
    <w:rsid w:val="00A9565F"/>
    <w:rsid w:val="00AB2810"/>
    <w:rsid w:val="00AC64C5"/>
    <w:rsid w:val="00AC68C9"/>
    <w:rsid w:val="00AD4355"/>
    <w:rsid w:val="00AF550D"/>
    <w:rsid w:val="00B23FC2"/>
    <w:rsid w:val="00B25161"/>
    <w:rsid w:val="00B2711E"/>
    <w:rsid w:val="00B34530"/>
    <w:rsid w:val="00B36D29"/>
    <w:rsid w:val="00B44A51"/>
    <w:rsid w:val="00B460E2"/>
    <w:rsid w:val="00B56D35"/>
    <w:rsid w:val="00B57071"/>
    <w:rsid w:val="00B60FD7"/>
    <w:rsid w:val="00B717FC"/>
    <w:rsid w:val="00B729A3"/>
    <w:rsid w:val="00B802B9"/>
    <w:rsid w:val="00B82201"/>
    <w:rsid w:val="00B8431D"/>
    <w:rsid w:val="00B9488D"/>
    <w:rsid w:val="00BA5FB6"/>
    <w:rsid w:val="00BC54E5"/>
    <w:rsid w:val="00BE6BCB"/>
    <w:rsid w:val="00BF6C78"/>
    <w:rsid w:val="00C055E7"/>
    <w:rsid w:val="00C20CFD"/>
    <w:rsid w:val="00C25AB5"/>
    <w:rsid w:val="00C33CDE"/>
    <w:rsid w:val="00C44DA4"/>
    <w:rsid w:val="00C62879"/>
    <w:rsid w:val="00C64F74"/>
    <w:rsid w:val="00C65E16"/>
    <w:rsid w:val="00C80F8B"/>
    <w:rsid w:val="00C843CF"/>
    <w:rsid w:val="00C90FE3"/>
    <w:rsid w:val="00C95192"/>
    <w:rsid w:val="00CA3064"/>
    <w:rsid w:val="00CA52B3"/>
    <w:rsid w:val="00CB4CC2"/>
    <w:rsid w:val="00CE3A59"/>
    <w:rsid w:val="00CE6E97"/>
    <w:rsid w:val="00CF67E7"/>
    <w:rsid w:val="00D06B70"/>
    <w:rsid w:val="00D0780B"/>
    <w:rsid w:val="00D13EF3"/>
    <w:rsid w:val="00D36A7F"/>
    <w:rsid w:val="00D45C2F"/>
    <w:rsid w:val="00D46BA1"/>
    <w:rsid w:val="00D47DC2"/>
    <w:rsid w:val="00D52CBF"/>
    <w:rsid w:val="00D53C0F"/>
    <w:rsid w:val="00D64E00"/>
    <w:rsid w:val="00D737F4"/>
    <w:rsid w:val="00D96E9E"/>
    <w:rsid w:val="00DA2C8D"/>
    <w:rsid w:val="00DA764D"/>
    <w:rsid w:val="00DA76C8"/>
    <w:rsid w:val="00DC1E58"/>
    <w:rsid w:val="00DC390E"/>
    <w:rsid w:val="00DC783A"/>
    <w:rsid w:val="00DD707F"/>
    <w:rsid w:val="00DF403E"/>
    <w:rsid w:val="00E0165B"/>
    <w:rsid w:val="00E01E34"/>
    <w:rsid w:val="00E05979"/>
    <w:rsid w:val="00E12547"/>
    <w:rsid w:val="00E14F7C"/>
    <w:rsid w:val="00E16298"/>
    <w:rsid w:val="00E175C4"/>
    <w:rsid w:val="00E34478"/>
    <w:rsid w:val="00E37FE6"/>
    <w:rsid w:val="00E577E8"/>
    <w:rsid w:val="00E57B49"/>
    <w:rsid w:val="00E65B93"/>
    <w:rsid w:val="00E70D73"/>
    <w:rsid w:val="00E90186"/>
    <w:rsid w:val="00E95655"/>
    <w:rsid w:val="00E97D09"/>
    <w:rsid w:val="00E97D40"/>
    <w:rsid w:val="00EB5337"/>
    <w:rsid w:val="00EC2263"/>
    <w:rsid w:val="00EC5C47"/>
    <w:rsid w:val="00EC7006"/>
    <w:rsid w:val="00ED2DB9"/>
    <w:rsid w:val="00EF0DA5"/>
    <w:rsid w:val="00F00182"/>
    <w:rsid w:val="00F01D38"/>
    <w:rsid w:val="00F02C15"/>
    <w:rsid w:val="00F047C9"/>
    <w:rsid w:val="00F07320"/>
    <w:rsid w:val="00F334A7"/>
    <w:rsid w:val="00F3432A"/>
    <w:rsid w:val="00F41A25"/>
    <w:rsid w:val="00F4758B"/>
    <w:rsid w:val="00F54A62"/>
    <w:rsid w:val="00F562F6"/>
    <w:rsid w:val="00F56B7D"/>
    <w:rsid w:val="00F6179E"/>
    <w:rsid w:val="00F85E4A"/>
    <w:rsid w:val="00F86AF1"/>
    <w:rsid w:val="00FA275C"/>
    <w:rsid w:val="00FB182A"/>
    <w:rsid w:val="00FC59F9"/>
    <w:rsid w:val="00FC62E7"/>
    <w:rsid w:val="00FD0CFC"/>
    <w:rsid w:val="00FD55B6"/>
    <w:rsid w:val="00FD7B43"/>
    <w:rsid w:val="00FE03D9"/>
    <w:rsid w:val="00FF14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B5739"/>
    <w:pPr>
      <w:widowControl w:val="0"/>
      <w:suppressAutoHyphens/>
    </w:pPr>
    <w:rPr>
      <w:rFonts w:ascii="Times New Roman" w:eastAsia="Lucida Sans Unicode" w:hAnsi="Times New Roman"/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59244B"/>
    <w:pPr>
      <w:widowControl/>
      <w:suppressAutoHyphens w:val="0"/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A5FB6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9244B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customStyle="1" w:styleId="Zawartotabeli">
    <w:name w:val="Zawartość tabeli"/>
    <w:basedOn w:val="Tekstpodstawowy"/>
    <w:uiPriority w:val="99"/>
    <w:rsid w:val="001B5739"/>
    <w:pPr>
      <w:suppressLineNumbers/>
    </w:pPr>
  </w:style>
  <w:style w:type="paragraph" w:styleId="Tekstpodstawowy">
    <w:name w:val="Body Text"/>
    <w:basedOn w:val="Normalny"/>
    <w:link w:val="TekstpodstawowyZnak"/>
    <w:uiPriority w:val="99"/>
    <w:unhideWhenUsed/>
    <w:rsid w:val="001B573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B5739"/>
    <w:rPr>
      <w:rFonts w:ascii="Times New Roman" w:eastAsia="Lucida Sans Unicode" w:hAnsi="Times New Roman" w:cs="Times New Roman"/>
      <w:sz w:val="24"/>
      <w:szCs w:val="24"/>
    </w:rPr>
  </w:style>
  <w:style w:type="paragraph" w:customStyle="1" w:styleId="Nagwektabeli">
    <w:name w:val="Nagłówek tabeli"/>
    <w:basedOn w:val="Zawartotabeli"/>
    <w:uiPriority w:val="99"/>
    <w:rsid w:val="001B5739"/>
    <w:pPr>
      <w:jc w:val="center"/>
    </w:pPr>
    <w:rPr>
      <w:b/>
      <w:bCs/>
      <w:i/>
      <w:iCs/>
    </w:rPr>
  </w:style>
  <w:style w:type="paragraph" w:styleId="Akapitzlist">
    <w:name w:val="List Paragraph"/>
    <w:basedOn w:val="Normalny"/>
    <w:uiPriority w:val="34"/>
    <w:qFormat/>
    <w:rsid w:val="00750A1A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512399"/>
    <w:rPr>
      <w:b/>
      <w:bCs/>
    </w:rPr>
  </w:style>
  <w:style w:type="paragraph" w:styleId="NormalnyWeb">
    <w:name w:val="Normal (Web)"/>
    <w:basedOn w:val="Normalny"/>
    <w:uiPriority w:val="99"/>
    <w:unhideWhenUsed/>
    <w:rsid w:val="00512399"/>
    <w:pPr>
      <w:widowControl/>
      <w:suppressAutoHyphens w:val="0"/>
      <w:spacing w:before="100" w:beforeAutospacing="1" w:after="100" w:afterAutospacing="1"/>
    </w:pPr>
    <w:rPr>
      <w:rFonts w:eastAsia="Times New Roman"/>
    </w:rPr>
  </w:style>
  <w:style w:type="character" w:styleId="Uwydatnienie">
    <w:name w:val="Emphasis"/>
    <w:basedOn w:val="Domylnaczcionkaakapitu"/>
    <w:uiPriority w:val="20"/>
    <w:qFormat/>
    <w:rsid w:val="00FD7B43"/>
    <w:rPr>
      <w:i/>
      <w:iCs/>
    </w:rPr>
  </w:style>
  <w:style w:type="paragraph" w:styleId="Lista">
    <w:name w:val="List"/>
    <w:basedOn w:val="Tekstpodstawowy"/>
    <w:uiPriority w:val="99"/>
    <w:rsid w:val="009A0CFD"/>
    <w:rPr>
      <w:rFonts w:cs="Tahoma"/>
    </w:rPr>
  </w:style>
  <w:style w:type="paragraph" w:customStyle="1" w:styleId="Nagwek20">
    <w:name w:val="Nagłówek2"/>
    <w:basedOn w:val="Normalny"/>
    <w:next w:val="Tekstpodstawowy"/>
    <w:uiPriority w:val="99"/>
    <w:rsid w:val="009A0CFD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2">
    <w:name w:val="Podpis2"/>
    <w:basedOn w:val="Normalny"/>
    <w:uiPriority w:val="99"/>
    <w:rsid w:val="009A0CFD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uiPriority w:val="99"/>
    <w:rsid w:val="009A0CFD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uiPriority w:val="99"/>
    <w:rsid w:val="009A0CFD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uiPriority w:val="99"/>
    <w:rsid w:val="009A0CFD"/>
    <w:pPr>
      <w:suppressLineNumbers/>
      <w:spacing w:before="120" w:after="120"/>
    </w:pPr>
    <w:rPr>
      <w:rFonts w:cs="Tahoma"/>
      <w:i/>
      <w:iCs/>
    </w:rPr>
  </w:style>
  <w:style w:type="paragraph" w:customStyle="1" w:styleId="WW-Zwykytekst">
    <w:name w:val="WW-Zwykły tekst"/>
    <w:basedOn w:val="Normalny"/>
    <w:uiPriority w:val="99"/>
    <w:rsid w:val="009A0CFD"/>
    <w:rPr>
      <w:rFonts w:ascii="Courier New" w:hAnsi="Courier New"/>
    </w:rPr>
  </w:style>
  <w:style w:type="character" w:customStyle="1" w:styleId="WW8Num3z0">
    <w:name w:val="WW8Num3z0"/>
    <w:rsid w:val="009A0CFD"/>
    <w:rPr>
      <w:rFonts w:ascii="StarSymbol" w:eastAsia="StarSymbol" w:hAnsi="StarSymbol" w:cs="StarSymbol" w:hint="eastAsia"/>
      <w:sz w:val="18"/>
      <w:szCs w:val="18"/>
    </w:rPr>
  </w:style>
  <w:style w:type="character" w:customStyle="1" w:styleId="Absatz-Standardschriftart">
    <w:name w:val="Absatz-Standardschriftart"/>
    <w:rsid w:val="009A0CFD"/>
  </w:style>
  <w:style w:type="character" w:customStyle="1" w:styleId="Domylnaczcionkaakapitu1">
    <w:name w:val="Domyślna czcionka akapitu1"/>
    <w:rsid w:val="009A0CFD"/>
  </w:style>
  <w:style w:type="character" w:customStyle="1" w:styleId="WW-Absatz-Standardschriftart">
    <w:name w:val="WW-Absatz-Standardschriftart"/>
    <w:rsid w:val="009A0CFD"/>
  </w:style>
  <w:style w:type="character" w:customStyle="1" w:styleId="WW-Absatz-Standardschriftart1">
    <w:name w:val="WW-Absatz-Standardschriftart1"/>
    <w:rsid w:val="009A0CFD"/>
  </w:style>
  <w:style w:type="character" w:customStyle="1" w:styleId="WW8Num2z0">
    <w:name w:val="WW8Num2z0"/>
    <w:rsid w:val="009A0CFD"/>
    <w:rPr>
      <w:rFonts w:ascii="StarSymbol" w:eastAsia="StarSymbol" w:hAnsi="StarSymbol" w:cs="StarSymbol" w:hint="eastAsia"/>
      <w:sz w:val="18"/>
      <w:szCs w:val="18"/>
    </w:rPr>
  </w:style>
  <w:style w:type="character" w:customStyle="1" w:styleId="WW-Absatz-Standardschriftart11">
    <w:name w:val="WW-Absatz-Standardschriftart11"/>
    <w:rsid w:val="009A0CFD"/>
  </w:style>
  <w:style w:type="character" w:customStyle="1" w:styleId="WW8Num1z0">
    <w:name w:val="WW8Num1z0"/>
    <w:rsid w:val="009A0CFD"/>
    <w:rPr>
      <w:rFonts w:ascii="StarSymbol" w:eastAsia="StarSymbol" w:hAnsi="StarSymbol" w:cs="StarSymbol" w:hint="eastAsia"/>
      <w:sz w:val="18"/>
      <w:szCs w:val="18"/>
    </w:rPr>
  </w:style>
  <w:style w:type="character" w:customStyle="1" w:styleId="WW-Absatz-Standardschriftart111">
    <w:name w:val="WW-Absatz-Standardschriftart111"/>
    <w:rsid w:val="009A0CFD"/>
  </w:style>
  <w:style w:type="character" w:customStyle="1" w:styleId="WW-Absatz-Standardschriftart1111">
    <w:name w:val="WW-Absatz-Standardschriftart1111"/>
    <w:rsid w:val="009A0CFD"/>
  </w:style>
  <w:style w:type="character" w:customStyle="1" w:styleId="WW-Absatz-Standardschriftart11111">
    <w:name w:val="WW-Absatz-Standardschriftart11111"/>
    <w:rsid w:val="009A0CFD"/>
  </w:style>
  <w:style w:type="character" w:customStyle="1" w:styleId="WW-Absatz-Standardschriftart111111">
    <w:name w:val="WW-Absatz-Standardschriftart111111"/>
    <w:rsid w:val="009A0CFD"/>
  </w:style>
  <w:style w:type="character" w:customStyle="1" w:styleId="Symbolewypunktowania">
    <w:name w:val="Symbole wypunktowania"/>
    <w:rsid w:val="009A0CFD"/>
    <w:rPr>
      <w:rFonts w:ascii="StarSymbol" w:eastAsia="StarSymbol" w:hAnsi="StarSymbol" w:cs="StarSymbol" w:hint="eastAsia"/>
      <w:sz w:val="18"/>
      <w:szCs w:val="18"/>
    </w:rPr>
  </w:style>
  <w:style w:type="character" w:customStyle="1" w:styleId="Znakinumeracji">
    <w:name w:val="Znaki numeracji"/>
    <w:rsid w:val="009A0CFD"/>
  </w:style>
  <w:style w:type="character" w:customStyle="1" w:styleId="ZnakZnak1">
    <w:name w:val="Znak Znak1"/>
    <w:basedOn w:val="Domylnaczcionkaakapitu"/>
    <w:locked/>
    <w:rsid w:val="00837688"/>
    <w:rPr>
      <w:b/>
      <w:bCs/>
      <w:kern w:val="36"/>
      <w:sz w:val="48"/>
      <w:szCs w:val="48"/>
      <w:lang w:val="pl-PL" w:eastAsia="pl-PL" w:bidi="ar-SA"/>
    </w:rPr>
  </w:style>
  <w:style w:type="paragraph" w:styleId="HTML-wstpniesformatowany">
    <w:name w:val="HTML Preformatted"/>
    <w:basedOn w:val="Normalny"/>
    <w:link w:val="HTML-wstpniesformatowanyZnak"/>
    <w:uiPriority w:val="99"/>
    <w:rsid w:val="0079652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79652C"/>
    <w:rPr>
      <w:rFonts w:ascii="Courier New" w:eastAsia="Times New Roman" w:hAnsi="Courier New"/>
    </w:rPr>
  </w:style>
  <w:style w:type="paragraph" w:customStyle="1" w:styleId="Default">
    <w:name w:val="Default"/>
    <w:rsid w:val="001F08A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tooltipster">
    <w:name w:val="tooltipster"/>
    <w:basedOn w:val="Domylnaczcionkaakapitu"/>
    <w:rsid w:val="005F2988"/>
  </w:style>
  <w:style w:type="paragraph" w:styleId="Nagwek">
    <w:name w:val="header"/>
    <w:basedOn w:val="Normalny"/>
    <w:link w:val="NagwekZnak"/>
    <w:uiPriority w:val="99"/>
    <w:semiHidden/>
    <w:unhideWhenUsed/>
    <w:rsid w:val="00CF67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F67E7"/>
    <w:rPr>
      <w:rFonts w:ascii="Times New Roman" w:eastAsia="Lucida Sans Unicode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F67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67E7"/>
    <w:rPr>
      <w:rFonts w:ascii="Times New Roman" w:eastAsia="Lucida Sans Unicode" w:hAnsi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A5FB6"/>
    <w:rPr>
      <w:rFonts w:ascii="Cambria" w:eastAsia="Times New Roman" w:hAnsi="Cambria"/>
      <w:b/>
      <w:bCs/>
      <w:i/>
      <w:i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84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5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2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87165">
      <w:bodyDiv w:val="1"/>
      <w:marLeft w:val="0"/>
      <w:marRight w:val="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14971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954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15849">
                  <w:marLeft w:val="0"/>
                  <w:marRight w:val="0"/>
                  <w:marTop w:val="0"/>
                  <w:marBottom w:val="0"/>
                  <w:divBdr>
                    <w:top w:val="single" w:sz="2" w:space="8" w:color="DCDCDC"/>
                    <w:left w:val="single" w:sz="6" w:space="8" w:color="DCDCDC"/>
                    <w:bottom w:val="single" w:sz="6" w:space="8" w:color="DCDCDC"/>
                    <w:right w:val="single" w:sz="6" w:space="8" w:color="DCDCDC"/>
                  </w:divBdr>
                  <w:divsChild>
                    <w:div w:id="129522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822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C2BCD0-B9F1-4D3D-BD6B-7B0A77FCA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3949</Words>
  <Characters>23696</Characters>
  <Application>Microsoft Office Word</Application>
  <DocSecurity>0</DocSecurity>
  <Lines>197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 nr 2  Materiały eksploatacyjne do drukarek i kserokopiarek – FORMULARZ CENOWY</vt:lpstr>
    </vt:vector>
  </TitlesOfParts>
  <Company/>
  <LinksUpToDate>false</LinksUpToDate>
  <CharactersWithSpaces>27590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 nr 2  Materiały eksploatacyjne do drukarek i kserokopiarek – FORMULARZ CENOWY</dc:title>
  <dc:creator>Paweł</dc:creator>
  <cp:lastModifiedBy>wronab</cp:lastModifiedBy>
  <cp:revision>2</cp:revision>
  <cp:lastPrinted>2020-06-29T07:06:00Z</cp:lastPrinted>
  <dcterms:created xsi:type="dcterms:W3CDTF">2020-07-02T09:45:00Z</dcterms:created>
  <dcterms:modified xsi:type="dcterms:W3CDTF">2020-07-02T09:45:00Z</dcterms:modified>
</cp:coreProperties>
</file>